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8B8B5" w14:textId="3C18831F" w:rsidR="00D01FF3" w:rsidRPr="00F94EB3" w:rsidRDefault="6C19736E" w:rsidP="00DD6EEC">
      <w:pPr>
        <w:pStyle w:val="Heading3"/>
        <w:numPr>
          <w:ilvl w:val="2"/>
          <w:numId w:val="0"/>
        </w:numPr>
        <w:spacing w:after="220"/>
        <w:rPr>
          <w:rFonts w:ascii="Arial" w:hAnsi="Arial" w:cs="Arial"/>
        </w:rPr>
      </w:pPr>
      <w:r w:rsidRPr="6AB6DD82">
        <w:rPr>
          <w:rFonts w:ascii="Arial" w:hAnsi="Arial" w:cs="Arial"/>
        </w:rPr>
        <w:t xml:space="preserve">Form </w:t>
      </w:r>
      <w:r w:rsidR="6B11612B" w:rsidRPr="6AB6DD82">
        <w:rPr>
          <w:rFonts w:ascii="Arial" w:hAnsi="Arial" w:cs="Arial"/>
        </w:rPr>
        <w:t>4.1</w:t>
      </w:r>
      <w:r w:rsidRPr="6AB6DD82">
        <w:rPr>
          <w:rFonts w:ascii="Arial" w:hAnsi="Arial" w:cs="Arial"/>
        </w:rPr>
        <w:t>-COM</w:t>
      </w:r>
      <w:r w:rsidR="55D9A464" w:rsidRPr="6AB6DD82">
        <w:rPr>
          <w:rFonts w:ascii="Arial" w:hAnsi="Arial" w:cs="Arial"/>
        </w:rPr>
        <w:t>MON</w:t>
      </w:r>
      <w:r w:rsidR="0A2FCCC5" w:rsidRPr="6AB6DD82">
        <w:rPr>
          <w:rFonts w:ascii="Arial" w:hAnsi="Arial" w:cs="Arial"/>
        </w:rPr>
        <w:t xml:space="preserve"> Common </w:t>
      </w:r>
      <w:r w:rsidRPr="6AB6DD82">
        <w:rPr>
          <w:rFonts w:ascii="Arial" w:hAnsi="Arial" w:cs="Arial"/>
        </w:rPr>
        <w:t>Examination Outline</w:t>
      </w:r>
    </w:p>
    <w:tbl>
      <w:tblPr>
        <w:tblW w:w="9715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6"/>
        <w:gridCol w:w="45"/>
        <w:gridCol w:w="802"/>
        <w:gridCol w:w="4584"/>
        <w:gridCol w:w="379"/>
        <w:gridCol w:w="212"/>
        <w:gridCol w:w="635"/>
        <w:gridCol w:w="272"/>
        <w:gridCol w:w="363"/>
        <w:gridCol w:w="637"/>
      </w:tblGrid>
      <w:tr w:rsidR="006B68B1" w:rsidRPr="00F94EB3" w14:paraId="5430F2A2" w14:textId="77777777" w:rsidTr="0019630D">
        <w:trPr>
          <w:cantSplit/>
          <w:trHeight w:val="143"/>
        </w:trPr>
        <w:tc>
          <w:tcPr>
            <w:tcW w:w="9715" w:type="dxa"/>
            <w:gridSpan w:val="10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445D8E82" w14:textId="77777777" w:rsidR="006B68B1" w:rsidRPr="00F94EB3" w:rsidRDefault="006B68B1" w:rsidP="009B7D9D">
            <w:pPr>
              <w:tabs>
                <w:tab w:val="left" w:pos="4290"/>
              </w:tabs>
              <w:rPr>
                <w:rFonts w:cs="Arial"/>
              </w:rPr>
            </w:pPr>
            <w:r w:rsidRPr="00F94EB3">
              <w:rPr>
                <w:rFonts w:cs="Arial"/>
                <w:sz w:val="24"/>
                <w:szCs w:val="28"/>
              </w:rPr>
              <w:t>Facility:</w:t>
            </w:r>
            <w:r w:rsidRPr="00F94EB3">
              <w:rPr>
                <w:rFonts w:cs="Arial"/>
                <w:sz w:val="24"/>
                <w:szCs w:val="28"/>
              </w:rPr>
              <w:tab/>
              <w:t>Date of Exam:</w:t>
            </w:r>
          </w:p>
        </w:tc>
      </w:tr>
      <w:tr w:rsidR="006B68B1" w:rsidRPr="00F94EB3" w14:paraId="65353CE9" w14:textId="77777777" w:rsidTr="0019630D">
        <w:trPr>
          <w:cantSplit/>
          <w:trHeight w:val="380"/>
        </w:trPr>
        <w:tc>
          <w:tcPr>
            <w:tcW w:w="9715" w:type="dxa"/>
            <w:gridSpan w:val="10"/>
            <w:tcBorders>
              <w:top w:val="nil"/>
              <w:bottom w:val="double" w:sz="4" w:space="0" w:color="000000" w:themeColor="text1"/>
            </w:tcBorders>
            <w:vAlign w:val="center"/>
          </w:tcPr>
          <w:p w14:paraId="3EB94913" w14:textId="011429D9" w:rsidR="006B68B1" w:rsidRPr="00F94EB3" w:rsidRDefault="006B68B1" w:rsidP="009B7D9D">
            <w:pPr>
              <w:jc w:val="center"/>
              <w:rPr>
                <w:rFonts w:cs="Arial"/>
                <w:b/>
              </w:rPr>
            </w:pPr>
            <w:r w:rsidRPr="00F94EB3">
              <w:rPr>
                <w:rFonts w:cs="Arial"/>
                <w:b/>
                <w:sz w:val="24"/>
                <w:szCs w:val="28"/>
              </w:rPr>
              <w:t>Generic Knowledge and Abilities</w:t>
            </w:r>
            <w:r w:rsidR="00EA6E39" w:rsidRPr="00F94EB3">
              <w:rPr>
                <w:rFonts w:cs="Arial"/>
                <w:b/>
                <w:sz w:val="24"/>
                <w:szCs w:val="28"/>
              </w:rPr>
              <w:t>—</w:t>
            </w:r>
            <w:r w:rsidRPr="00F94EB3">
              <w:rPr>
                <w:rFonts w:cs="Arial"/>
                <w:b/>
                <w:sz w:val="24"/>
                <w:szCs w:val="28"/>
              </w:rPr>
              <w:t>Tier 3 (RO/SRO)</w:t>
            </w:r>
          </w:p>
        </w:tc>
      </w:tr>
      <w:tr w:rsidR="006B68B1" w:rsidRPr="00F94EB3" w14:paraId="559DA475" w14:textId="77777777" w:rsidTr="0019630D">
        <w:trPr>
          <w:cantSplit/>
          <w:trHeight w:val="230"/>
        </w:trPr>
        <w:tc>
          <w:tcPr>
            <w:tcW w:w="1786" w:type="dxa"/>
            <w:vMerge w:val="restart"/>
            <w:tcBorders>
              <w:top w:val="double" w:sz="4" w:space="0" w:color="000000" w:themeColor="text1"/>
            </w:tcBorders>
            <w:vAlign w:val="center"/>
          </w:tcPr>
          <w:p w14:paraId="466E9CC6" w14:textId="77777777" w:rsidR="006B68B1" w:rsidRPr="00F94EB3" w:rsidRDefault="006B68B1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Category</w:t>
            </w:r>
          </w:p>
        </w:tc>
        <w:tc>
          <w:tcPr>
            <w:tcW w:w="846" w:type="dxa"/>
            <w:gridSpan w:val="2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1C812183" w14:textId="77777777" w:rsidR="006B68B1" w:rsidRPr="00F94EB3" w:rsidRDefault="006B68B1" w:rsidP="00EF2A08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K/A #</w:t>
            </w:r>
          </w:p>
        </w:tc>
        <w:tc>
          <w:tcPr>
            <w:tcW w:w="4584" w:type="dxa"/>
            <w:vMerge w:val="restart"/>
            <w:tcBorders>
              <w:top w:val="double" w:sz="6" w:space="0" w:color="000000" w:themeColor="text1"/>
            </w:tcBorders>
            <w:vAlign w:val="center"/>
          </w:tcPr>
          <w:p w14:paraId="20EF604E" w14:textId="77777777" w:rsidR="006B68B1" w:rsidRPr="00F94EB3" w:rsidRDefault="006B68B1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Topic</w:t>
            </w:r>
          </w:p>
        </w:tc>
        <w:tc>
          <w:tcPr>
            <w:tcW w:w="1226" w:type="dxa"/>
            <w:gridSpan w:val="3"/>
            <w:tcBorders>
              <w:top w:val="double" w:sz="6" w:space="0" w:color="000000" w:themeColor="text1"/>
            </w:tcBorders>
          </w:tcPr>
          <w:p w14:paraId="1A4E4F47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RO</w:t>
            </w:r>
          </w:p>
        </w:tc>
        <w:tc>
          <w:tcPr>
            <w:tcW w:w="1271" w:type="dxa"/>
            <w:gridSpan w:val="3"/>
            <w:tcBorders>
              <w:top w:val="double" w:sz="6" w:space="0" w:color="000000" w:themeColor="text1"/>
            </w:tcBorders>
          </w:tcPr>
          <w:p w14:paraId="49442072" w14:textId="693D0D57" w:rsidR="006B68B1" w:rsidRPr="00F94EB3" w:rsidRDefault="004675D8" w:rsidP="009B7D9D">
            <w:pPr>
              <w:jc w:val="center"/>
              <w:rPr>
                <w:rFonts w:cs="Arial"/>
                <w:sz w:val="20"/>
                <w:szCs w:val="20"/>
              </w:rPr>
            </w:pPr>
            <w:r w:rsidRPr="00F94EB3">
              <w:rPr>
                <w:rFonts w:cs="Arial"/>
                <w:sz w:val="20"/>
                <w:szCs w:val="20"/>
              </w:rPr>
              <w:t>SRO-Only</w:t>
            </w:r>
          </w:p>
        </w:tc>
      </w:tr>
      <w:tr w:rsidR="006B68B1" w:rsidRPr="00F94EB3" w14:paraId="58EC9475" w14:textId="77777777" w:rsidTr="0019630D">
        <w:trPr>
          <w:cantSplit/>
          <w:trHeight w:val="247"/>
        </w:trPr>
        <w:tc>
          <w:tcPr>
            <w:tcW w:w="1786" w:type="dxa"/>
            <w:vMerge/>
          </w:tcPr>
          <w:p w14:paraId="1BBAFDB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  <w:vMerge/>
          </w:tcPr>
          <w:p w14:paraId="6FA312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4584" w:type="dxa"/>
            <w:vMerge/>
          </w:tcPr>
          <w:p w14:paraId="5E1B7940" w14:textId="77777777" w:rsidR="006B68B1" w:rsidRPr="00F94EB3" w:rsidRDefault="006B68B1" w:rsidP="009B7D9D">
            <w:pPr>
              <w:tabs>
                <w:tab w:val="right" w:pos="1410"/>
              </w:tabs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5F077F4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3DAA269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  <w:tc>
          <w:tcPr>
            <w:tcW w:w="635" w:type="dxa"/>
            <w:gridSpan w:val="2"/>
          </w:tcPr>
          <w:p w14:paraId="4396AB3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IR</w:t>
            </w:r>
          </w:p>
        </w:tc>
        <w:tc>
          <w:tcPr>
            <w:tcW w:w="635" w:type="dxa"/>
          </w:tcPr>
          <w:p w14:paraId="0632762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#</w:t>
            </w:r>
          </w:p>
        </w:tc>
      </w:tr>
      <w:tr w:rsidR="006B68B1" w:rsidRPr="00F94EB3" w14:paraId="7EAF3A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07082CD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1.</w:t>
            </w:r>
          </w:p>
          <w:p w14:paraId="5FADE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Conduct of Operations</w:t>
            </w:r>
          </w:p>
        </w:tc>
        <w:tc>
          <w:tcPr>
            <w:tcW w:w="846" w:type="dxa"/>
            <w:gridSpan w:val="2"/>
          </w:tcPr>
          <w:p w14:paraId="2D1F9C7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0C1FCF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D1235A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A0D15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5A8B944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7C43E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7D8F6FAF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2357CB02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13CC8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649AA8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</w:tcPr>
          <w:p w14:paraId="1C40B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DC5B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</w:tcPr>
          <w:p w14:paraId="38B713D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280AD9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9071304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2BC8EE1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16C1FC6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2AFD74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87BBA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9DA4F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3CF926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D30ED2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D06C465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0F71411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06DBEC6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2.1.</w:t>
            </w:r>
          </w:p>
        </w:tc>
        <w:tc>
          <w:tcPr>
            <w:tcW w:w="4584" w:type="dxa"/>
          </w:tcPr>
          <w:p w14:paraId="3E07D5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D9652E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AF886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B5DCFE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68FC95A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B29580F" w14:textId="77777777" w:rsidTr="0019630D">
        <w:trPr>
          <w:cantSplit/>
          <w:trHeight w:val="211"/>
        </w:trPr>
        <w:tc>
          <w:tcPr>
            <w:tcW w:w="1786" w:type="dxa"/>
            <w:vMerge/>
            <w:vAlign w:val="center"/>
          </w:tcPr>
          <w:p w14:paraId="47A939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42109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F9B28A" w14:textId="73F6F52F" w:rsidR="006B68B1" w:rsidRPr="00F94EB3" w:rsidRDefault="00894983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564306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64609A02" w14:textId="4997312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69011FA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4704F2D" w14:textId="77777777" w:rsidTr="0019630D">
        <w:trPr>
          <w:cantSplit/>
          <w:trHeight w:val="230"/>
        </w:trPr>
        <w:tc>
          <w:tcPr>
            <w:tcW w:w="1786" w:type="dxa"/>
            <w:vMerge w:val="restart"/>
            <w:vAlign w:val="center"/>
          </w:tcPr>
          <w:p w14:paraId="2C242F5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</w:t>
            </w:r>
          </w:p>
          <w:p w14:paraId="0338C1B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Equipment Control</w:t>
            </w:r>
          </w:p>
        </w:tc>
        <w:tc>
          <w:tcPr>
            <w:tcW w:w="846" w:type="dxa"/>
            <w:gridSpan w:val="2"/>
          </w:tcPr>
          <w:p w14:paraId="336BA02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2EB035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CECA41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2D5F944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6C8D2D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14D7AE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3FDAA0F" w14:textId="77777777" w:rsidTr="0019630D">
        <w:trPr>
          <w:cantSplit/>
          <w:trHeight w:val="420"/>
        </w:trPr>
        <w:tc>
          <w:tcPr>
            <w:tcW w:w="1786" w:type="dxa"/>
            <w:vMerge/>
            <w:vAlign w:val="center"/>
          </w:tcPr>
          <w:p w14:paraId="539A3CB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5F187B1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493630A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EF5BC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449A2A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7F25F8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846823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1899428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3571B88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66C0B38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09B56EB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1064F5F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C3CC0E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1C10BE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35F34AC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1A9EAD0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6059B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4035BB3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2.2.</w:t>
            </w:r>
          </w:p>
        </w:tc>
        <w:tc>
          <w:tcPr>
            <w:tcW w:w="4584" w:type="dxa"/>
          </w:tcPr>
          <w:p w14:paraId="685C27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325DFF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B2C764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53C365B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A217C4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1BBC8EF6" w14:textId="77777777" w:rsidTr="0019630D">
        <w:trPr>
          <w:cantSplit/>
          <w:trHeight w:val="76"/>
        </w:trPr>
        <w:tc>
          <w:tcPr>
            <w:tcW w:w="1786" w:type="dxa"/>
            <w:vMerge/>
            <w:vAlign w:val="center"/>
          </w:tcPr>
          <w:p w14:paraId="2EA215CA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1B2AB3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02BD2C0" w14:textId="2B9ACC12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3C40FF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249851A3" w14:textId="3AC66E6D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0280A16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D16D568" w14:textId="77777777" w:rsidTr="0019630D">
        <w:trPr>
          <w:cantSplit/>
          <w:trHeight w:val="247"/>
        </w:trPr>
        <w:tc>
          <w:tcPr>
            <w:tcW w:w="1786" w:type="dxa"/>
            <w:vMerge w:val="restart"/>
            <w:vAlign w:val="center"/>
          </w:tcPr>
          <w:p w14:paraId="2BC5431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3.</w:t>
            </w:r>
          </w:p>
          <w:p w14:paraId="49ABC463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Radiation Control</w:t>
            </w:r>
          </w:p>
        </w:tc>
        <w:tc>
          <w:tcPr>
            <w:tcW w:w="846" w:type="dxa"/>
            <w:gridSpan w:val="2"/>
          </w:tcPr>
          <w:p w14:paraId="5D99ED8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53AD6B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6D4B456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7BB2590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40F69C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E5A666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4CA6588F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0005D0C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A26F52C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4398907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EEC34F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6B91051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14B3E7C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4D00D9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AE76C2E" w14:textId="77777777" w:rsidTr="0019630D">
        <w:trPr>
          <w:cantSplit/>
          <w:trHeight w:val="247"/>
        </w:trPr>
        <w:tc>
          <w:tcPr>
            <w:tcW w:w="1786" w:type="dxa"/>
            <w:vMerge/>
            <w:vAlign w:val="center"/>
          </w:tcPr>
          <w:p w14:paraId="24A045B6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339F0FD7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2.3.</w:t>
            </w:r>
          </w:p>
        </w:tc>
        <w:tc>
          <w:tcPr>
            <w:tcW w:w="4584" w:type="dxa"/>
          </w:tcPr>
          <w:p w14:paraId="782F71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2F0A9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5AB51ED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16CE07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78ED191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30DB61FC" w14:textId="77777777" w:rsidTr="0019630D">
        <w:trPr>
          <w:cantSplit/>
          <w:trHeight w:val="265"/>
        </w:trPr>
        <w:tc>
          <w:tcPr>
            <w:tcW w:w="1786" w:type="dxa"/>
            <w:vMerge/>
            <w:vAlign w:val="center"/>
          </w:tcPr>
          <w:p w14:paraId="5B2DF3CE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</w:tcPr>
          <w:p w14:paraId="0CEF108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A5A246C" w14:textId="00BC60AF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shd w:val="clear" w:color="auto" w:fill="FFFFFF" w:themeFill="background1"/>
          </w:tcPr>
          <w:p w14:paraId="7F34161A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0C40DF9B" w14:textId="290AC7C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</w:tcPr>
          <w:p w14:paraId="2FCEF009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63DD0541" w14:textId="77777777" w:rsidTr="0019630D">
        <w:trPr>
          <w:cantSplit/>
          <w:trHeight w:val="248"/>
        </w:trPr>
        <w:tc>
          <w:tcPr>
            <w:tcW w:w="1786" w:type="dxa"/>
            <w:vMerge w:val="restart"/>
            <w:vAlign w:val="center"/>
          </w:tcPr>
          <w:p w14:paraId="6B4ADCC8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4.</w:t>
            </w:r>
          </w:p>
          <w:p w14:paraId="3204D58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Emergency Procedures/</w:t>
            </w:r>
          </w:p>
          <w:p w14:paraId="7E7F5840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Plan</w:t>
            </w:r>
          </w:p>
        </w:tc>
        <w:tc>
          <w:tcPr>
            <w:tcW w:w="846" w:type="dxa"/>
            <w:gridSpan w:val="2"/>
          </w:tcPr>
          <w:p w14:paraId="76699DC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4CD62E4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4FB993E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1D6B3340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3499D22D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0C20DD7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5CBE445D" w14:textId="77777777" w:rsidTr="0019630D">
        <w:trPr>
          <w:cantSplit/>
          <w:trHeight w:val="155"/>
        </w:trPr>
        <w:tc>
          <w:tcPr>
            <w:tcW w:w="1786" w:type="dxa"/>
            <w:vMerge/>
          </w:tcPr>
          <w:p w14:paraId="311F857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214F69C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7E9947A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595E245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0BA4D548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4D96DD0F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2FAB613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08CE9EB0" w14:textId="77777777" w:rsidTr="0019630D">
        <w:trPr>
          <w:cantSplit/>
          <w:trHeight w:val="359"/>
        </w:trPr>
        <w:tc>
          <w:tcPr>
            <w:tcW w:w="1786" w:type="dxa"/>
            <w:vMerge/>
          </w:tcPr>
          <w:p w14:paraId="0A51908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846" w:type="dxa"/>
            <w:gridSpan w:val="2"/>
          </w:tcPr>
          <w:p w14:paraId="7621943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2.4.</w:t>
            </w:r>
          </w:p>
        </w:tc>
        <w:tc>
          <w:tcPr>
            <w:tcW w:w="4584" w:type="dxa"/>
          </w:tcPr>
          <w:p w14:paraId="013F8BF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91" w:type="dxa"/>
            <w:gridSpan w:val="2"/>
            <w:shd w:val="clear" w:color="auto" w:fill="FFFFFF" w:themeFill="background1"/>
          </w:tcPr>
          <w:p w14:paraId="7DE8A2E5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shd w:val="clear" w:color="auto" w:fill="FFFFFF" w:themeFill="background1"/>
          </w:tcPr>
          <w:p w14:paraId="60BE1F2E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shd w:val="clear" w:color="auto" w:fill="FFFFFF" w:themeFill="background1"/>
          </w:tcPr>
          <w:p w14:paraId="78BF13F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</w:tcPr>
          <w:p w14:paraId="556E7014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6B68B1" w:rsidRPr="00F94EB3" w14:paraId="27F422D8" w14:textId="77777777" w:rsidTr="0019630D">
        <w:trPr>
          <w:cantSplit/>
          <w:trHeight w:val="267"/>
        </w:trPr>
        <w:tc>
          <w:tcPr>
            <w:tcW w:w="1786" w:type="dxa"/>
            <w:vMerge/>
            <w:tcBorders>
              <w:bottom w:val="single" w:sz="6" w:space="0" w:color="000000" w:themeColor="text1"/>
            </w:tcBorders>
          </w:tcPr>
          <w:p w14:paraId="79AA7D3B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5430" w:type="dxa"/>
            <w:gridSpan w:val="3"/>
            <w:tcBorders>
              <w:bottom w:val="single" w:sz="6" w:space="0" w:color="000000" w:themeColor="text1"/>
            </w:tcBorders>
          </w:tcPr>
          <w:p w14:paraId="1C934296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Subtotal</w:t>
            </w:r>
          </w:p>
        </w:tc>
        <w:tc>
          <w:tcPr>
            <w:tcW w:w="591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586E3B99" w14:textId="3737ED4A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7F144E3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  <w:tc>
          <w:tcPr>
            <w:tcW w:w="635" w:type="dxa"/>
            <w:gridSpan w:val="2"/>
            <w:tcBorders>
              <w:bottom w:val="single" w:sz="6" w:space="0" w:color="000000" w:themeColor="text1"/>
            </w:tcBorders>
            <w:shd w:val="clear" w:color="auto" w:fill="FFFFFF" w:themeFill="background1"/>
          </w:tcPr>
          <w:p w14:paraId="1DEC65F3" w14:textId="3DA880B6" w:rsidR="006B68B1" w:rsidRPr="00F94EB3" w:rsidRDefault="00AB36B8" w:rsidP="009B7D9D">
            <w:pPr>
              <w:rPr>
                <w:rFonts w:cs="Arial"/>
                <w:sz w:val="20"/>
              </w:rPr>
            </w:pPr>
            <w:r w:rsidRPr="00F94EB3">
              <w:rPr>
                <w:rFonts w:cs="Arial"/>
                <w:sz w:val="20"/>
              </w:rPr>
              <w:t>N/A</w:t>
            </w:r>
          </w:p>
        </w:tc>
        <w:tc>
          <w:tcPr>
            <w:tcW w:w="635" w:type="dxa"/>
            <w:tcBorders>
              <w:bottom w:val="single" w:sz="6" w:space="0" w:color="000000" w:themeColor="text1"/>
            </w:tcBorders>
          </w:tcPr>
          <w:p w14:paraId="110FD892" w14:textId="77777777" w:rsidR="006B68B1" w:rsidRPr="00F94EB3" w:rsidRDefault="006B68B1" w:rsidP="009B7D9D">
            <w:pPr>
              <w:rPr>
                <w:rFonts w:cs="Arial"/>
                <w:sz w:val="20"/>
              </w:rPr>
            </w:pPr>
          </w:p>
        </w:tc>
      </w:tr>
      <w:tr w:rsidR="00D50753" w:rsidRPr="00F94EB3" w14:paraId="538F2F2A" w14:textId="77777777" w:rsidTr="0019630D">
        <w:trPr>
          <w:cantSplit/>
          <w:trHeight w:val="448"/>
        </w:trPr>
        <w:tc>
          <w:tcPr>
            <w:tcW w:w="7217" w:type="dxa"/>
            <w:gridSpan w:val="4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5BE98F16" w14:textId="473B4EBF" w:rsidR="006B68B1" w:rsidRPr="00F94EB3" w:rsidRDefault="006B68B1" w:rsidP="002B1611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Tier 3 Point Total</w:t>
            </w:r>
          </w:p>
        </w:tc>
        <w:tc>
          <w:tcPr>
            <w:tcW w:w="591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2A2317EF" w14:textId="77777777" w:rsidR="006B68B1" w:rsidRPr="00F94EB3" w:rsidRDefault="006B68B1" w:rsidP="009B7D9D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1F59F69B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635" w:type="dxa"/>
            <w:gridSpan w:val="2"/>
            <w:tcBorders>
              <w:top w:val="single" w:sz="6" w:space="0" w:color="000000" w:themeColor="text1"/>
              <w:bottom w:val="double" w:sz="4" w:space="0" w:color="000000"/>
            </w:tcBorders>
            <w:shd w:val="clear" w:color="auto" w:fill="FFFFFF" w:themeFill="background1"/>
            <w:vAlign w:val="center"/>
          </w:tcPr>
          <w:p w14:paraId="5956566C" w14:textId="77777777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35" w:type="dxa"/>
            <w:tcBorders>
              <w:top w:val="single" w:sz="6" w:space="0" w:color="000000" w:themeColor="text1"/>
              <w:bottom w:val="double" w:sz="4" w:space="0" w:color="000000"/>
            </w:tcBorders>
            <w:vAlign w:val="center"/>
          </w:tcPr>
          <w:p w14:paraId="603E5D53" w14:textId="2011AE0A" w:rsidR="006B68B1" w:rsidRPr="00F94EB3" w:rsidRDefault="006B68B1" w:rsidP="009B7D9D">
            <w:pPr>
              <w:jc w:val="center"/>
              <w:rPr>
                <w:rFonts w:cs="Arial"/>
                <w:b/>
                <w:sz w:val="20"/>
              </w:rPr>
            </w:pPr>
            <w:r w:rsidRPr="00F94EB3">
              <w:rPr>
                <w:rFonts w:cs="Arial"/>
                <w:b/>
                <w:sz w:val="20"/>
              </w:rPr>
              <w:t>7</w:t>
            </w:r>
          </w:p>
        </w:tc>
      </w:tr>
      <w:tr w:rsidR="00B43651" w:rsidRPr="00F94EB3" w14:paraId="6B9B1926" w14:textId="77777777" w:rsidTr="0019630D">
        <w:trPr>
          <w:cantSplit/>
          <w:trHeight w:val="526"/>
        </w:trPr>
        <w:tc>
          <w:tcPr>
            <w:tcW w:w="9715" w:type="dxa"/>
            <w:gridSpan w:val="10"/>
            <w:tcBorders>
              <w:top w:val="double" w:sz="4" w:space="0" w:color="000000"/>
              <w:bottom w:val="double" w:sz="4" w:space="0" w:color="000000"/>
            </w:tcBorders>
            <w:vAlign w:val="center"/>
          </w:tcPr>
          <w:p w14:paraId="24DDCA00" w14:textId="7D962B80" w:rsidR="00B43651" w:rsidRPr="00F94EB3" w:rsidRDefault="00B43651" w:rsidP="009B7D9D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4"/>
                <w:szCs w:val="32"/>
              </w:rPr>
              <w:t>Theory</w:t>
            </w:r>
            <w:r w:rsidR="009B4002" w:rsidRPr="00F94EB3">
              <w:rPr>
                <w:rFonts w:cs="Arial"/>
                <w:b/>
                <w:sz w:val="24"/>
                <w:szCs w:val="32"/>
              </w:rPr>
              <w:t>—</w:t>
            </w:r>
            <w:r w:rsidRPr="00F94EB3">
              <w:rPr>
                <w:rFonts w:cs="Arial"/>
                <w:b/>
                <w:sz w:val="24"/>
                <w:szCs w:val="32"/>
              </w:rPr>
              <w:t>Tier 4 (RO)</w:t>
            </w:r>
          </w:p>
        </w:tc>
      </w:tr>
      <w:tr w:rsidR="00F71F57" w:rsidRPr="00F94EB3" w14:paraId="2A8A8E03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1DB4958A" w14:textId="77777777" w:rsidR="00F71F57" w:rsidRPr="00F94EB3" w:rsidRDefault="00F71F57" w:rsidP="0019630D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Category</w:t>
            </w:r>
          </w:p>
        </w:tc>
        <w:tc>
          <w:tcPr>
            <w:tcW w:w="802" w:type="dxa"/>
            <w:vMerge w:val="restart"/>
            <w:tcBorders>
              <w:top w:val="single" w:sz="6" w:space="0" w:color="000000"/>
            </w:tcBorders>
            <w:vAlign w:val="center"/>
          </w:tcPr>
          <w:p w14:paraId="33D9A228" w14:textId="77777777" w:rsidR="00F71F57" w:rsidRPr="00F94EB3" w:rsidRDefault="00F71F57" w:rsidP="00EF2A0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K/A #</w:t>
            </w:r>
          </w:p>
        </w:tc>
        <w:tc>
          <w:tcPr>
            <w:tcW w:w="4963" w:type="dxa"/>
            <w:gridSpan w:val="2"/>
            <w:vMerge w:val="restart"/>
            <w:tcBorders>
              <w:top w:val="single" w:sz="6" w:space="0" w:color="000000"/>
            </w:tcBorders>
            <w:vAlign w:val="center"/>
          </w:tcPr>
          <w:p w14:paraId="3F2E95E6" w14:textId="77777777" w:rsidR="00F71F57" w:rsidRPr="00F94EB3" w:rsidRDefault="00F71F57" w:rsidP="00EF2A08">
            <w:pPr>
              <w:tabs>
                <w:tab w:val="right" w:pos="1410"/>
              </w:tabs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Topic</w:t>
            </w:r>
          </w:p>
        </w:tc>
        <w:tc>
          <w:tcPr>
            <w:tcW w:w="2118" w:type="dxa"/>
            <w:gridSpan w:val="5"/>
            <w:tcBorders>
              <w:top w:val="single" w:sz="6" w:space="0" w:color="000000"/>
            </w:tcBorders>
          </w:tcPr>
          <w:p w14:paraId="79396953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RO</w:t>
            </w:r>
          </w:p>
        </w:tc>
      </w:tr>
      <w:tr w:rsidR="00F71F57" w:rsidRPr="00F94EB3" w14:paraId="337701B8" w14:textId="77777777" w:rsidTr="0019630D">
        <w:trPr>
          <w:cantSplit/>
          <w:trHeight w:val="217"/>
        </w:trPr>
        <w:tc>
          <w:tcPr>
            <w:tcW w:w="1831" w:type="dxa"/>
            <w:gridSpan w:val="2"/>
            <w:vMerge/>
          </w:tcPr>
          <w:p w14:paraId="2076E27B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  <w:vMerge/>
          </w:tcPr>
          <w:p w14:paraId="0BDB56EA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4963" w:type="dxa"/>
            <w:gridSpan w:val="2"/>
            <w:vMerge/>
          </w:tcPr>
          <w:p w14:paraId="78A1F465" w14:textId="77777777" w:rsidR="00F71F57" w:rsidRPr="00F94EB3" w:rsidRDefault="00F71F57" w:rsidP="009B4002">
            <w:pPr>
              <w:tabs>
                <w:tab w:val="right" w:pos="1410"/>
              </w:tabs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</w:tcPr>
          <w:p w14:paraId="7829B907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IR</w:t>
            </w:r>
          </w:p>
        </w:tc>
        <w:tc>
          <w:tcPr>
            <w:tcW w:w="998" w:type="dxa"/>
            <w:gridSpan w:val="2"/>
          </w:tcPr>
          <w:p w14:paraId="73AC48F0" w14:textId="77777777" w:rsidR="00F71F57" w:rsidRPr="00F94EB3" w:rsidRDefault="00F71F57" w:rsidP="009B4002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#</w:t>
            </w:r>
          </w:p>
        </w:tc>
      </w:tr>
      <w:tr w:rsidR="00F71F57" w:rsidRPr="00F94EB3" w14:paraId="5416690C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7789C449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Reactor Theory</w:t>
            </w:r>
          </w:p>
        </w:tc>
        <w:tc>
          <w:tcPr>
            <w:tcW w:w="802" w:type="dxa"/>
          </w:tcPr>
          <w:p w14:paraId="7B3C198E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4BAD524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33B153C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1CAA80A8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E7FF6C1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7AC8DE27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06FF747C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1246555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C502EC4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6B1EFA9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F2C3478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vAlign w:val="center"/>
          </w:tcPr>
          <w:p w14:paraId="2E2A0EAD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802" w:type="dxa"/>
          </w:tcPr>
          <w:p w14:paraId="1E81BE0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264728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128995C8" w14:textId="77777777" w:rsidR="00F71F57" w:rsidRPr="00F94EB3" w:rsidRDefault="00F71F57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43E81B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71F57" w:rsidRPr="00F94EB3" w14:paraId="13F8C80B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7DE59F34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5765" w:type="dxa"/>
            <w:gridSpan w:val="3"/>
          </w:tcPr>
          <w:p w14:paraId="6D199642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09A6524C" w14:textId="75F2F3CE" w:rsidR="00F71F57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</w:tcPr>
          <w:p w14:paraId="4CAFEBE0" w14:textId="77777777" w:rsidR="00F71F57" w:rsidRPr="00F94EB3" w:rsidRDefault="00F71F57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34AA72E1" w14:textId="77777777" w:rsidTr="0019630D">
        <w:trPr>
          <w:cantSplit/>
          <w:trHeight w:val="314"/>
        </w:trPr>
        <w:tc>
          <w:tcPr>
            <w:tcW w:w="1831" w:type="dxa"/>
            <w:gridSpan w:val="2"/>
            <w:vMerge w:val="restart"/>
            <w:vAlign w:val="center"/>
          </w:tcPr>
          <w:p w14:paraId="4A1F15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Thermodynamics</w:t>
            </w:r>
          </w:p>
        </w:tc>
        <w:tc>
          <w:tcPr>
            <w:tcW w:w="802" w:type="dxa"/>
          </w:tcPr>
          <w:p w14:paraId="2584EE3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77B410C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51F520E6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3FBF9C9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6374CD14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0A05F9E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2251F14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  <w:r w:rsidRPr="00F94EB3">
              <w:rPr>
                <w:rFonts w:cs="Arial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3CA23E7C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3743E108" w14:textId="77777777" w:rsidR="00F417F6" w:rsidRPr="00F94EB3" w:rsidRDefault="00F417F6" w:rsidP="00AB36B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998" w:type="dxa"/>
            <w:gridSpan w:val="2"/>
          </w:tcPr>
          <w:p w14:paraId="421CBC69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</w:tr>
      <w:tr w:rsidR="00F417F6" w:rsidRPr="00F94EB3" w14:paraId="6E286ED5" w14:textId="77777777" w:rsidTr="0019630D">
        <w:trPr>
          <w:cantSplit/>
          <w:trHeight w:val="343"/>
        </w:trPr>
        <w:tc>
          <w:tcPr>
            <w:tcW w:w="1831" w:type="dxa"/>
            <w:gridSpan w:val="2"/>
            <w:vMerge/>
            <w:vAlign w:val="center"/>
          </w:tcPr>
          <w:p w14:paraId="12EC564E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802" w:type="dxa"/>
          </w:tcPr>
          <w:p w14:paraId="0FB7A03E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6</w:t>
            </w:r>
          </w:p>
        </w:tc>
        <w:tc>
          <w:tcPr>
            <w:tcW w:w="4963" w:type="dxa"/>
            <w:gridSpan w:val="2"/>
          </w:tcPr>
          <w:p w14:paraId="128B1CF4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  <w:tc>
          <w:tcPr>
            <w:tcW w:w="1119" w:type="dxa"/>
            <w:gridSpan w:val="3"/>
            <w:shd w:val="clear" w:color="auto" w:fill="FFFFFF" w:themeFill="background1"/>
            <w:vAlign w:val="center"/>
          </w:tcPr>
          <w:p w14:paraId="7DE2797B" w14:textId="77777777" w:rsidR="00F417F6" w:rsidRPr="00F94EB3" w:rsidRDefault="00F417F6" w:rsidP="00AB36B8">
            <w:pPr>
              <w:jc w:val="center"/>
              <w:rPr>
                <w:rFonts w:cs="Arial"/>
                <w:sz w:val="20"/>
                <w:szCs w:val="24"/>
              </w:rPr>
            </w:pPr>
          </w:p>
        </w:tc>
        <w:tc>
          <w:tcPr>
            <w:tcW w:w="998" w:type="dxa"/>
            <w:gridSpan w:val="2"/>
          </w:tcPr>
          <w:p w14:paraId="745B5067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F417F6" w:rsidRPr="00F94EB3" w14:paraId="5C5C86F4" w14:textId="77777777" w:rsidTr="0019630D">
        <w:trPr>
          <w:cantSplit/>
          <w:trHeight w:val="329"/>
        </w:trPr>
        <w:tc>
          <w:tcPr>
            <w:tcW w:w="1831" w:type="dxa"/>
            <w:gridSpan w:val="2"/>
            <w:vMerge/>
            <w:tcBorders>
              <w:bottom w:val="single" w:sz="6" w:space="0" w:color="000000"/>
            </w:tcBorders>
            <w:vAlign w:val="center"/>
          </w:tcPr>
          <w:p w14:paraId="35CD462F" w14:textId="77777777" w:rsidR="00F417F6" w:rsidRPr="00F94EB3" w:rsidRDefault="00F417F6" w:rsidP="009B4002">
            <w:pPr>
              <w:rPr>
                <w:rFonts w:cs="Arial"/>
                <w:szCs w:val="24"/>
              </w:rPr>
            </w:pPr>
          </w:p>
        </w:tc>
        <w:tc>
          <w:tcPr>
            <w:tcW w:w="5765" w:type="dxa"/>
            <w:gridSpan w:val="3"/>
            <w:tcBorders>
              <w:bottom w:val="single" w:sz="6" w:space="0" w:color="000000"/>
            </w:tcBorders>
          </w:tcPr>
          <w:p w14:paraId="693B76C4" w14:textId="11102798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Subtotal</w:t>
            </w:r>
          </w:p>
        </w:tc>
        <w:tc>
          <w:tcPr>
            <w:tcW w:w="1119" w:type="dxa"/>
            <w:gridSpan w:val="3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482521" w14:textId="0C19C889" w:rsidR="00F417F6" w:rsidRPr="00F94EB3" w:rsidRDefault="00AB36B8" w:rsidP="00AB36B8">
            <w:pPr>
              <w:jc w:val="center"/>
              <w:rPr>
                <w:rFonts w:cs="Arial"/>
                <w:sz w:val="20"/>
                <w:szCs w:val="24"/>
              </w:rPr>
            </w:pPr>
            <w:r w:rsidRPr="00F94EB3">
              <w:rPr>
                <w:rFonts w:cs="Arial"/>
                <w:sz w:val="20"/>
                <w:szCs w:val="24"/>
              </w:rPr>
              <w:t>N/A</w:t>
            </w:r>
          </w:p>
        </w:tc>
        <w:tc>
          <w:tcPr>
            <w:tcW w:w="998" w:type="dxa"/>
            <w:gridSpan w:val="2"/>
            <w:tcBorders>
              <w:bottom w:val="single" w:sz="6" w:space="0" w:color="000000"/>
            </w:tcBorders>
          </w:tcPr>
          <w:p w14:paraId="4FC53A5B" w14:textId="77777777" w:rsidR="00F417F6" w:rsidRPr="00F94EB3" w:rsidRDefault="00F417F6" w:rsidP="009B4002">
            <w:pPr>
              <w:rPr>
                <w:rFonts w:cs="Arial"/>
                <w:sz w:val="20"/>
                <w:szCs w:val="24"/>
              </w:rPr>
            </w:pPr>
          </w:p>
        </w:tc>
      </w:tr>
      <w:tr w:rsidR="00873236" w:rsidRPr="00F94EB3" w14:paraId="6907EF9F" w14:textId="77777777" w:rsidTr="0019630D">
        <w:trPr>
          <w:cantSplit/>
          <w:trHeight w:val="615"/>
        </w:trPr>
        <w:tc>
          <w:tcPr>
            <w:tcW w:w="7596" w:type="dxa"/>
            <w:gridSpan w:val="5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53084F35" w14:textId="118A6D64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Tier 4 Point Total</w:t>
            </w:r>
          </w:p>
        </w:tc>
        <w:tc>
          <w:tcPr>
            <w:tcW w:w="1119" w:type="dxa"/>
            <w:gridSpan w:val="3"/>
            <w:tcBorders>
              <w:top w:val="single" w:sz="6" w:space="0" w:color="000000"/>
              <w:bottom w:val="double" w:sz="4" w:space="0" w:color="000000"/>
            </w:tcBorders>
            <w:shd w:val="clear" w:color="auto" w:fill="FFFFFF" w:themeFill="background1"/>
          </w:tcPr>
          <w:p w14:paraId="00D37A0D" w14:textId="77777777" w:rsidR="00873236" w:rsidRPr="00F94EB3" w:rsidRDefault="00873236" w:rsidP="009B4002">
            <w:pPr>
              <w:rPr>
                <w:rFonts w:cs="Arial"/>
                <w:b/>
                <w:sz w:val="20"/>
                <w:szCs w:val="24"/>
              </w:rPr>
            </w:pPr>
          </w:p>
        </w:tc>
        <w:tc>
          <w:tcPr>
            <w:tcW w:w="998" w:type="dxa"/>
            <w:gridSpan w:val="2"/>
            <w:tcBorders>
              <w:top w:val="single" w:sz="6" w:space="0" w:color="000000"/>
              <w:bottom w:val="double" w:sz="4" w:space="0" w:color="000000"/>
            </w:tcBorders>
            <w:vAlign w:val="center"/>
          </w:tcPr>
          <w:p w14:paraId="4BFDF760" w14:textId="08836C47" w:rsidR="00873236" w:rsidRPr="00F94EB3" w:rsidRDefault="00873236" w:rsidP="009B4002">
            <w:pPr>
              <w:jc w:val="center"/>
              <w:rPr>
                <w:rFonts w:cs="Arial"/>
                <w:b/>
                <w:sz w:val="20"/>
                <w:szCs w:val="24"/>
              </w:rPr>
            </w:pPr>
            <w:r w:rsidRPr="00F94EB3">
              <w:rPr>
                <w:rFonts w:cs="Arial"/>
                <w:b/>
                <w:sz w:val="20"/>
                <w:szCs w:val="24"/>
              </w:rPr>
              <w:t>6</w:t>
            </w:r>
          </w:p>
        </w:tc>
      </w:tr>
    </w:tbl>
    <w:p w14:paraId="753F4E78" w14:textId="77777777" w:rsidR="00B53BC0" w:rsidRPr="00F94EB3" w:rsidRDefault="00B53BC0" w:rsidP="00062595">
      <w:pPr>
        <w:tabs>
          <w:tab w:val="left" w:pos="4500"/>
        </w:tabs>
        <w:jc w:val="both"/>
        <w:rPr>
          <w:rFonts w:cs="Arial"/>
          <w:color w:val="auto"/>
        </w:rPr>
      </w:pPr>
    </w:p>
    <w:sectPr w:rsidR="00B53BC0" w:rsidRPr="00F94EB3" w:rsidSect="00AD4E35">
      <w:footerReference w:type="first" r:id="rId13"/>
      <w:type w:val="oddPage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5996D" w14:textId="77777777" w:rsidR="003A2527" w:rsidRDefault="003A2527" w:rsidP="00645ADC">
      <w:r>
        <w:separator/>
      </w:r>
    </w:p>
  </w:endnote>
  <w:endnote w:type="continuationSeparator" w:id="0">
    <w:p w14:paraId="5500D78F" w14:textId="77777777" w:rsidR="003A2527" w:rsidRDefault="003A2527" w:rsidP="00645ADC">
      <w:r>
        <w:continuationSeparator/>
      </w:r>
    </w:p>
  </w:endnote>
  <w:endnote w:type="continuationNotice" w:id="1">
    <w:p w14:paraId="51563F05" w14:textId="77777777" w:rsidR="003A2527" w:rsidRDefault="003A25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a Lisa Recut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BCA4" w14:textId="3412EB19" w:rsidR="00FA5816" w:rsidRPr="00AD4E35" w:rsidRDefault="00FA5816" w:rsidP="00AD4E35">
    <w:pPr>
      <w:pStyle w:val="Footer"/>
      <w:jc w:val="center"/>
      <w:rPr>
        <w:rFonts w:cs="Arial"/>
      </w:rPr>
    </w:pPr>
    <w:r w:rsidRPr="0049773A">
      <w:rPr>
        <w:rFonts w:cs="Arial"/>
      </w:rPr>
      <w:t xml:space="preserve">ES-4.1, Page </w:t>
    </w:r>
    <w:r w:rsidRPr="0049773A">
      <w:rPr>
        <w:rFonts w:cs="Arial"/>
      </w:rPr>
      <w:fldChar w:fldCharType="begin"/>
    </w:r>
    <w:r w:rsidRPr="0049773A">
      <w:rPr>
        <w:rFonts w:cs="Arial"/>
      </w:rPr>
      <w:instrText xml:space="preserve"> PAGE   \* MERGEFORMAT </w:instrText>
    </w:r>
    <w:r w:rsidRPr="0049773A">
      <w:rPr>
        <w:rFonts w:cs="Arial"/>
      </w:rPr>
      <w:fldChar w:fldCharType="separate"/>
    </w:r>
    <w:r w:rsidRPr="0049773A">
      <w:rPr>
        <w:rFonts w:cs="Arial"/>
      </w:rPr>
      <w:t>1</w:t>
    </w:r>
    <w:r w:rsidRPr="0049773A">
      <w:rPr>
        <w:rFonts w:cs="Arial"/>
      </w:rPr>
      <w:fldChar w:fldCharType="end"/>
    </w:r>
    <w:r w:rsidRPr="0049773A">
      <w:rPr>
        <w:rFonts w:cs="Arial"/>
      </w:rPr>
      <w:t xml:space="preserve"> of 2</w:t>
    </w:r>
    <w:r>
      <w:rPr>
        <w:rFonts w:cs="Arial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CB2DD" w14:textId="77777777" w:rsidR="003A2527" w:rsidRDefault="003A2527" w:rsidP="00645ADC">
      <w:r>
        <w:separator/>
      </w:r>
    </w:p>
  </w:footnote>
  <w:footnote w:type="continuationSeparator" w:id="0">
    <w:p w14:paraId="39512FAF" w14:textId="77777777" w:rsidR="003A2527" w:rsidRDefault="003A2527" w:rsidP="00645ADC">
      <w:r>
        <w:continuationSeparator/>
      </w:r>
    </w:p>
  </w:footnote>
  <w:footnote w:type="continuationNotice" w:id="1">
    <w:p w14:paraId="458ECDD2" w14:textId="77777777" w:rsidR="003A2527" w:rsidRDefault="003A252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C02FE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164D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7CDEE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CEBE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BB23D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9274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3E7A2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ECE9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2478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6245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0"/>
    <w:lvl w:ilvl="0">
      <w:start w:val="1"/>
      <w:numFmt w:val="upperLetter"/>
      <w:lvlText w:val="%1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upperLetter"/>
      <w:lvlText w:val="%3."/>
      <w:lvlJc w:val="left"/>
    </w:lvl>
    <w:lvl w:ilvl="3">
      <w:start w:val="1"/>
      <w:numFmt w:val="upperLetter"/>
      <w:lvlText w:val="%4."/>
      <w:lvlJc w:val="left"/>
    </w:lvl>
    <w:lvl w:ilvl="4">
      <w:start w:val="1"/>
      <w:numFmt w:val="lowerLetter"/>
      <w:pStyle w:val="Level5"/>
      <w:lvlText w:val="%5."/>
      <w:lvlJc w:val="left"/>
    </w:lvl>
    <w:lvl w:ilvl="5">
      <w:start w:val="1"/>
      <w:numFmt w:val="upperLetter"/>
      <w:lvlText w:val="%6."/>
      <w:lvlJc w:val="left"/>
    </w:lvl>
    <w:lvl w:ilvl="6">
      <w:start w:val="1"/>
      <w:numFmt w:val="upperLetter"/>
      <w:lvlText w:val="%7."/>
      <w:lvlJc w:val="left"/>
    </w:lvl>
    <w:lvl w:ilvl="7">
      <w:start w:val="1"/>
      <w:numFmt w:val="upperLetter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8"/>
    <w:multiLevelType w:val="hybridMultilevel"/>
    <w:tmpl w:val="00000000"/>
    <w:name w:val="AutoList7"/>
    <w:lvl w:ilvl="0" w:tplc="943C3096">
      <w:start w:val="1"/>
      <w:numFmt w:val="lowerLetter"/>
      <w:lvlText w:val="%1."/>
      <w:lvlJc w:val="left"/>
    </w:lvl>
    <w:lvl w:ilvl="1" w:tplc="5BFAF200">
      <w:start w:val="1"/>
      <w:numFmt w:val="lowerLetter"/>
      <w:lvlText w:val="%2."/>
      <w:lvlJc w:val="left"/>
    </w:lvl>
    <w:lvl w:ilvl="2" w:tplc="6B5ABE52">
      <w:start w:val="1"/>
      <w:numFmt w:val="lowerLetter"/>
      <w:lvlText w:val="%3."/>
      <w:lvlJc w:val="left"/>
    </w:lvl>
    <w:lvl w:ilvl="3" w:tplc="F51E0F40">
      <w:start w:val="1"/>
      <w:numFmt w:val="lowerLetter"/>
      <w:lvlText w:val="%4."/>
      <w:lvlJc w:val="left"/>
    </w:lvl>
    <w:lvl w:ilvl="4" w:tplc="78B8A034">
      <w:start w:val="1"/>
      <w:numFmt w:val="lowerLetter"/>
      <w:lvlText w:val="%5."/>
      <w:lvlJc w:val="left"/>
    </w:lvl>
    <w:lvl w:ilvl="5" w:tplc="64C688CC">
      <w:start w:val="1"/>
      <w:numFmt w:val="lowerLetter"/>
      <w:lvlText w:val="%6."/>
      <w:lvlJc w:val="left"/>
    </w:lvl>
    <w:lvl w:ilvl="6" w:tplc="A47A599C">
      <w:start w:val="1"/>
      <w:numFmt w:val="lowerLetter"/>
      <w:lvlText w:val="%7."/>
      <w:lvlJc w:val="left"/>
    </w:lvl>
    <w:lvl w:ilvl="7" w:tplc="386CE340">
      <w:start w:val="1"/>
      <w:numFmt w:val="lowerLetter"/>
      <w:lvlText w:val="%8."/>
      <w:lvlJc w:val="left"/>
    </w:lvl>
    <w:lvl w:ilvl="8" w:tplc="92961864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7910F458"/>
    <w:name w:val="AutoList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0A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0C"/>
    <w:multiLevelType w:val="multilevel"/>
    <w:tmpl w:val="00000000"/>
    <w:name w:val="AutoList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0D"/>
    <w:multiLevelType w:val="hybridMultilevel"/>
    <w:tmpl w:val="00000000"/>
    <w:name w:val="AutoList5"/>
    <w:lvl w:ilvl="0" w:tplc="2E8C1450">
      <w:start w:val="1"/>
      <w:numFmt w:val="lowerLetter"/>
      <w:lvlText w:val="%1."/>
      <w:lvlJc w:val="left"/>
    </w:lvl>
    <w:lvl w:ilvl="1" w:tplc="AA368784">
      <w:start w:val="1"/>
      <w:numFmt w:val="lowerLetter"/>
      <w:lvlText w:val="%2."/>
      <w:lvlJc w:val="left"/>
    </w:lvl>
    <w:lvl w:ilvl="2" w:tplc="73A62E2C">
      <w:start w:val="1"/>
      <w:numFmt w:val="lowerLetter"/>
      <w:lvlText w:val="%3."/>
      <w:lvlJc w:val="left"/>
    </w:lvl>
    <w:lvl w:ilvl="3" w:tplc="92BA6814">
      <w:start w:val="1"/>
      <w:numFmt w:val="lowerLetter"/>
      <w:pStyle w:val="Level4"/>
      <w:lvlText w:val="%4."/>
      <w:lvlJc w:val="left"/>
    </w:lvl>
    <w:lvl w:ilvl="4" w:tplc="51466976">
      <w:start w:val="1"/>
      <w:numFmt w:val="lowerLetter"/>
      <w:lvlText w:val="%5."/>
      <w:lvlJc w:val="left"/>
    </w:lvl>
    <w:lvl w:ilvl="5" w:tplc="62C4781A">
      <w:start w:val="1"/>
      <w:numFmt w:val="lowerLetter"/>
      <w:lvlText w:val="%6."/>
      <w:lvlJc w:val="left"/>
    </w:lvl>
    <w:lvl w:ilvl="6" w:tplc="21D2D62E">
      <w:start w:val="1"/>
      <w:numFmt w:val="lowerLetter"/>
      <w:lvlText w:val="%7."/>
      <w:lvlJc w:val="left"/>
    </w:lvl>
    <w:lvl w:ilvl="7" w:tplc="2D4E60DE">
      <w:start w:val="1"/>
      <w:numFmt w:val="lowerLetter"/>
      <w:lvlText w:val="%8."/>
      <w:lvlJc w:val="left"/>
    </w:lvl>
    <w:lvl w:ilvl="8" w:tplc="9BBABA5E">
      <w:numFmt w:val="decimal"/>
      <w:lvlText w:val=""/>
      <w:lvlJc w:val="left"/>
    </w:lvl>
  </w:abstractNum>
  <w:abstractNum w:abstractNumId="16" w15:restartNumberingAfterBreak="0">
    <w:nsid w:val="0000000E"/>
    <w:multiLevelType w:val="hybridMultilevel"/>
    <w:tmpl w:val="00000000"/>
    <w:name w:val="AutoList11"/>
    <w:lvl w:ilvl="0" w:tplc="EB9A232E">
      <w:start w:val="1"/>
      <w:numFmt w:val="lowerLetter"/>
      <w:lvlText w:val="%1."/>
      <w:lvlJc w:val="left"/>
    </w:lvl>
    <w:lvl w:ilvl="1" w:tplc="E7FA01C4">
      <w:start w:val="1"/>
      <w:numFmt w:val="lowerLetter"/>
      <w:lvlText w:val="%2."/>
      <w:lvlJc w:val="left"/>
    </w:lvl>
    <w:lvl w:ilvl="2" w:tplc="3238D8CE">
      <w:start w:val="1"/>
      <w:numFmt w:val="lowerLetter"/>
      <w:lvlText w:val="%3."/>
      <w:lvlJc w:val="left"/>
    </w:lvl>
    <w:lvl w:ilvl="3" w:tplc="160AC746">
      <w:start w:val="1"/>
      <w:numFmt w:val="lowerLetter"/>
      <w:lvlText w:val="%4."/>
      <w:lvlJc w:val="left"/>
    </w:lvl>
    <w:lvl w:ilvl="4" w:tplc="845AD7C0">
      <w:start w:val="1"/>
      <w:numFmt w:val="lowerLetter"/>
      <w:lvlText w:val="%5."/>
      <w:lvlJc w:val="left"/>
    </w:lvl>
    <w:lvl w:ilvl="5" w:tplc="7B90B3C2">
      <w:start w:val="1"/>
      <w:numFmt w:val="lowerLetter"/>
      <w:lvlText w:val="%6."/>
      <w:lvlJc w:val="left"/>
    </w:lvl>
    <w:lvl w:ilvl="6" w:tplc="CBE0D99A">
      <w:start w:val="1"/>
      <w:numFmt w:val="lowerLetter"/>
      <w:lvlText w:val="%7."/>
      <w:lvlJc w:val="left"/>
    </w:lvl>
    <w:lvl w:ilvl="7" w:tplc="A7C80F36">
      <w:start w:val="1"/>
      <w:numFmt w:val="lowerLetter"/>
      <w:lvlText w:val="%8."/>
      <w:lvlJc w:val="left"/>
    </w:lvl>
    <w:lvl w:ilvl="8" w:tplc="E0941B08">
      <w:numFmt w:val="decimal"/>
      <w:lvlText w:val=""/>
      <w:lvlJc w:val="left"/>
    </w:lvl>
  </w:abstractNum>
  <w:abstractNum w:abstractNumId="17" w15:restartNumberingAfterBreak="0">
    <w:nsid w:val="0000000F"/>
    <w:multiLevelType w:val="multilevel"/>
    <w:tmpl w:val="00000000"/>
    <w:name w:val="AutoList13"/>
    <w:lvl w:ilvl="0">
      <w:start w:val="1"/>
      <w:numFmt w:val="decimal"/>
      <w:lvlText w:val="%1."/>
      <w:lvlJc w:val="left"/>
    </w:lvl>
    <w:lvl w:ilvl="1">
      <w:start w:val="1"/>
      <w:numFmt w:val="decimal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065D428F"/>
    <w:multiLevelType w:val="hybridMultilevel"/>
    <w:tmpl w:val="5C5A4872"/>
    <w:lvl w:ilvl="0" w:tplc="5488641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CF0D05"/>
    <w:multiLevelType w:val="multilevel"/>
    <w:tmpl w:val="6AE8CDFE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648"/>
        </w:tabs>
        <w:ind w:left="36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828"/>
        </w:tabs>
        <w:ind w:left="54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16091268"/>
    <w:multiLevelType w:val="multilevel"/>
    <w:tmpl w:val="6AE8CDFE"/>
    <w:numStyleLink w:val="NUREGListStyle"/>
  </w:abstractNum>
  <w:abstractNum w:abstractNumId="24" w15:restartNumberingAfterBreak="0">
    <w:nsid w:val="260E0F12"/>
    <w:multiLevelType w:val="hybridMultilevel"/>
    <w:tmpl w:val="CEEA7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C21C3F"/>
    <w:multiLevelType w:val="hybridMultilevel"/>
    <w:tmpl w:val="AC48BAF2"/>
    <w:lvl w:ilvl="0" w:tplc="348AE5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1C5C12"/>
    <w:multiLevelType w:val="hybridMultilevel"/>
    <w:tmpl w:val="BFFE22C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08D2A7B"/>
    <w:multiLevelType w:val="hybridMultilevel"/>
    <w:tmpl w:val="BE8A3B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3E4AA6"/>
    <w:multiLevelType w:val="hybridMultilevel"/>
    <w:tmpl w:val="4790D052"/>
    <w:styleLink w:val="IIHeader"/>
    <w:lvl w:ilvl="0" w:tplc="E392DAC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5BFADE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6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58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A8B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8092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6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1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0E5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-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</w:abstractNum>
  <w:abstractNum w:abstractNumId="32" w15:restartNumberingAfterBreak="0">
    <w:nsid w:val="4E5F5A0C"/>
    <w:multiLevelType w:val="hybridMultilevel"/>
    <w:tmpl w:val="804428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23364C"/>
    <w:multiLevelType w:val="hybridMultilevel"/>
    <w:tmpl w:val="5CD492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FE2DA3"/>
    <w:multiLevelType w:val="hybridMultilevel"/>
    <w:tmpl w:val="E5CC79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9D431A0"/>
    <w:multiLevelType w:val="hybridMultilevel"/>
    <w:tmpl w:val="00A03B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55F42"/>
    <w:multiLevelType w:val="hybridMultilevel"/>
    <w:tmpl w:val="278218BE"/>
    <w:styleLink w:val="MDStyle"/>
    <w:lvl w:ilvl="0" w:tplc="C3C87E82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 w:tplc="AFBAEAAE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 w:tplc="AE7C36A8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 w:tplc="27762F52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 w:tplc="D038A26C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 w:tplc="9D5C4C9E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 w:tplc="C0E2503C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 w:tplc="848ED216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 w:tplc="50F8888E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9" w15:restartNumberingAfterBreak="0">
    <w:nsid w:val="7A8873D7"/>
    <w:multiLevelType w:val="hybridMultilevel"/>
    <w:tmpl w:val="817A93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4B16E7"/>
    <w:multiLevelType w:val="hybridMultilevel"/>
    <w:tmpl w:val="4ECEBF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0"/>
  </w:num>
  <w:num w:numId="3">
    <w:abstractNumId w:val="30"/>
  </w:num>
  <w:num w:numId="4">
    <w:abstractNumId w:val="36"/>
  </w:num>
  <w:num w:numId="5">
    <w:abstractNumId w:val="31"/>
  </w:num>
  <w:num w:numId="6">
    <w:abstractNumId w:val="26"/>
  </w:num>
  <w:num w:numId="7">
    <w:abstractNumId w:val="22"/>
  </w:num>
  <w:num w:numId="8">
    <w:abstractNumId w:val="23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648"/>
          </w:tabs>
          <w:ind w:left="36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8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0"/>
    <w:lvlOverride w:ilvl="0">
      <w:startOverride w:val="1"/>
      <w:lvl w:ilvl="0">
        <w:start w:val="1"/>
        <w:numFmt w:val="upperLetter"/>
        <w:lvlText w:val="%1."/>
        <w:lvlJc w:val="left"/>
      </w:lvl>
    </w:lvlOverride>
    <w:lvlOverride w:ilvl="1">
      <w:startOverride w:val="1"/>
      <w:lvl w:ilvl="1">
        <w:start w:val="1"/>
        <w:numFmt w:val="upperLetter"/>
        <w:lvlText w:val="%2."/>
        <w:lvlJc w:val="left"/>
      </w:lvl>
    </w:lvlOverride>
    <w:lvlOverride w:ilvl="2">
      <w:startOverride w:val="1"/>
      <w:lvl w:ilvl="2">
        <w:start w:val="1"/>
        <w:numFmt w:val="upperLetter"/>
        <w:lvlText w:val="%3."/>
        <w:lvlJc w:val="left"/>
      </w:lvl>
    </w:lvlOverride>
    <w:lvlOverride w:ilvl="3">
      <w:startOverride w:val="1"/>
      <w:lvl w:ilvl="3">
        <w:start w:val="1"/>
        <w:numFmt w:val="upp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pStyle w:val="Level5"/>
        <w:lvlText w:val="%5."/>
        <w:lvlJc w:val="left"/>
      </w:lvl>
    </w:lvlOverride>
    <w:lvlOverride w:ilvl="5">
      <w:startOverride w:val="1"/>
      <w:lvl w:ilvl="5">
        <w:start w:val="1"/>
        <w:numFmt w:val="upperLetter"/>
        <w:lvlText w:val="%6."/>
        <w:lvlJc w:val="left"/>
      </w:lvl>
    </w:lvlOverride>
    <w:lvlOverride w:ilvl="6">
      <w:startOverride w:val="1"/>
      <w:lvl w:ilvl="6">
        <w:start w:val="1"/>
        <w:numFmt w:val="upperLetter"/>
        <w:lvlText w:val="%7."/>
        <w:lvlJc w:val="left"/>
      </w:lvl>
    </w:lvlOverride>
    <w:lvlOverride w:ilvl="7">
      <w:startOverride w:val="1"/>
      <w:lvl w:ilvl="7">
        <w:start w:val="1"/>
        <w:numFmt w:val="upperLetter"/>
        <w:lvlText w:val="%8."/>
        <w:lvlJc w:val="left"/>
      </w:lvl>
    </w:lvlOverride>
  </w:num>
  <w:num w:numId="11">
    <w:abstractNumId w:val="15"/>
    <w:lvlOverride w:ilvl="0">
      <w:startOverride w:val="1"/>
      <w:lvl w:ilvl="0" w:tplc="2E8C1450">
        <w:start w:val="1"/>
        <w:numFmt w:val="lowerLetter"/>
        <w:lvlText w:val="%1."/>
        <w:lvlJc w:val="left"/>
      </w:lvl>
    </w:lvlOverride>
    <w:lvlOverride w:ilvl="1">
      <w:startOverride w:val="1"/>
      <w:lvl w:ilvl="1" w:tplc="AA368784">
        <w:start w:val="1"/>
        <w:numFmt w:val="lowerLetter"/>
        <w:lvlText w:val="%2."/>
        <w:lvlJc w:val="left"/>
      </w:lvl>
    </w:lvlOverride>
    <w:lvlOverride w:ilvl="2">
      <w:startOverride w:val="1"/>
      <w:lvl w:ilvl="2" w:tplc="73A62E2C">
        <w:start w:val="1"/>
        <w:numFmt w:val="lowerLetter"/>
        <w:lvlText w:val="%3."/>
        <w:lvlJc w:val="left"/>
      </w:lvl>
    </w:lvlOverride>
    <w:lvlOverride w:ilvl="3">
      <w:startOverride w:val="1"/>
      <w:lvl w:ilvl="3" w:tplc="92BA6814">
        <w:start w:val="1"/>
        <w:numFmt w:val="lowerLetter"/>
        <w:pStyle w:val="Level4"/>
        <w:lvlText w:val="%4."/>
        <w:lvlJc w:val="left"/>
      </w:lvl>
    </w:lvlOverride>
    <w:lvlOverride w:ilvl="4">
      <w:startOverride w:val="1"/>
      <w:lvl w:ilvl="4" w:tplc="51466976">
        <w:start w:val="1"/>
        <w:numFmt w:val="lowerLetter"/>
        <w:lvlText w:val="%5."/>
        <w:lvlJc w:val="left"/>
      </w:lvl>
    </w:lvlOverride>
    <w:lvlOverride w:ilvl="5">
      <w:startOverride w:val="1"/>
      <w:lvl w:ilvl="5" w:tplc="62C4781A">
        <w:start w:val="1"/>
        <w:numFmt w:val="lowerLetter"/>
        <w:lvlText w:val="%6."/>
        <w:lvlJc w:val="left"/>
      </w:lvl>
    </w:lvlOverride>
    <w:lvlOverride w:ilvl="6">
      <w:startOverride w:val="1"/>
      <w:lvl w:ilvl="6" w:tplc="21D2D62E">
        <w:start w:val="1"/>
        <w:numFmt w:val="lowerLetter"/>
        <w:lvlText w:val="%7."/>
        <w:lvlJc w:val="left"/>
      </w:lvl>
    </w:lvlOverride>
    <w:lvlOverride w:ilvl="7">
      <w:startOverride w:val="1"/>
      <w:lvl w:ilvl="7" w:tplc="2D4E60DE">
        <w:start w:val="1"/>
        <w:numFmt w:val="lowerLetter"/>
        <w:lvlText w:val="%8."/>
        <w:lvlJc w:val="left"/>
      </w:lvl>
    </w:lvlOverride>
  </w:num>
  <w:num w:numId="12">
    <w:abstractNumId w:val="34"/>
  </w:num>
  <w:num w:numId="13">
    <w:abstractNumId w:val="29"/>
  </w:num>
  <w:num w:numId="14">
    <w:abstractNumId w:val="17"/>
    <w:lvlOverride w:ilvl="0">
      <w:startOverride w:val="1"/>
      <w:lvl w:ilvl="0">
        <w:start w:val="1"/>
        <w:numFmt w:val="decimal"/>
        <w:lvlText w:val="%1."/>
        <w:lvlJc w:val="left"/>
      </w:lvl>
    </w:lvlOverride>
    <w:lvlOverride w:ilvl="1">
      <w:startOverride w:val="9"/>
      <w:lvl w:ilvl="1">
        <w:start w:val="9"/>
        <w:numFmt w:val="decimal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5">
    <w:abstractNumId w:val="40"/>
  </w:num>
  <w:num w:numId="16">
    <w:abstractNumId w:val="32"/>
  </w:num>
  <w:num w:numId="17">
    <w:abstractNumId w:val="35"/>
  </w:num>
  <w:num w:numId="18">
    <w:abstractNumId w:val="39"/>
  </w:num>
  <w:num w:numId="19">
    <w:abstractNumId w:val="28"/>
  </w:num>
  <w:num w:numId="20">
    <w:abstractNumId w:val="24"/>
  </w:num>
  <w:num w:numId="21">
    <w:abstractNumId w:val="37"/>
  </w:num>
  <w:num w:numId="22">
    <w:abstractNumId w:val="21"/>
  </w:num>
  <w:num w:numId="23">
    <w:abstractNumId w:val="33"/>
  </w:num>
  <w:num w:numId="24">
    <w:abstractNumId w:val="27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2506"/>
    <w:rsid w:val="00004379"/>
    <w:rsid w:val="0000666B"/>
    <w:rsid w:val="000104F1"/>
    <w:rsid w:val="00010ED4"/>
    <w:rsid w:val="0001150F"/>
    <w:rsid w:val="0001262A"/>
    <w:rsid w:val="00013276"/>
    <w:rsid w:val="0001425F"/>
    <w:rsid w:val="00015863"/>
    <w:rsid w:val="000158C7"/>
    <w:rsid w:val="00015971"/>
    <w:rsid w:val="00016812"/>
    <w:rsid w:val="000172D2"/>
    <w:rsid w:val="00017A8E"/>
    <w:rsid w:val="00020F24"/>
    <w:rsid w:val="00022B28"/>
    <w:rsid w:val="00023165"/>
    <w:rsid w:val="00023AEC"/>
    <w:rsid w:val="000247C9"/>
    <w:rsid w:val="000263B0"/>
    <w:rsid w:val="00026DF7"/>
    <w:rsid w:val="00027F97"/>
    <w:rsid w:val="000305B9"/>
    <w:rsid w:val="00030956"/>
    <w:rsid w:val="00030CF8"/>
    <w:rsid w:val="000337E1"/>
    <w:rsid w:val="00034840"/>
    <w:rsid w:val="00035355"/>
    <w:rsid w:val="0003590C"/>
    <w:rsid w:val="00035912"/>
    <w:rsid w:val="000360D2"/>
    <w:rsid w:val="00037E91"/>
    <w:rsid w:val="00040E0A"/>
    <w:rsid w:val="00041101"/>
    <w:rsid w:val="0004115B"/>
    <w:rsid w:val="0004171B"/>
    <w:rsid w:val="00041CDF"/>
    <w:rsid w:val="00042DFF"/>
    <w:rsid w:val="0004540D"/>
    <w:rsid w:val="00046D34"/>
    <w:rsid w:val="000479A9"/>
    <w:rsid w:val="00051236"/>
    <w:rsid w:val="0005182F"/>
    <w:rsid w:val="00051FBF"/>
    <w:rsid w:val="00052A08"/>
    <w:rsid w:val="00052C0E"/>
    <w:rsid w:val="00052DE3"/>
    <w:rsid w:val="00053A2B"/>
    <w:rsid w:val="00053EAE"/>
    <w:rsid w:val="00053EE8"/>
    <w:rsid w:val="00053F70"/>
    <w:rsid w:val="00054053"/>
    <w:rsid w:val="00054521"/>
    <w:rsid w:val="00054C30"/>
    <w:rsid w:val="00054DAD"/>
    <w:rsid w:val="00055422"/>
    <w:rsid w:val="00062595"/>
    <w:rsid w:val="00062C87"/>
    <w:rsid w:val="000643F2"/>
    <w:rsid w:val="00064E22"/>
    <w:rsid w:val="00064EA0"/>
    <w:rsid w:val="000653CE"/>
    <w:rsid w:val="0006636C"/>
    <w:rsid w:val="000667BF"/>
    <w:rsid w:val="000678BA"/>
    <w:rsid w:val="00070E03"/>
    <w:rsid w:val="000712FC"/>
    <w:rsid w:val="00071940"/>
    <w:rsid w:val="000720DF"/>
    <w:rsid w:val="00072964"/>
    <w:rsid w:val="00072BCC"/>
    <w:rsid w:val="00073206"/>
    <w:rsid w:val="0007484B"/>
    <w:rsid w:val="00074BCE"/>
    <w:rsid w:val="00074DB4"/>
    <w:rsid w:val="000769E9"/>
    <w:rsid w:val="00076D87"/>
    <w:rsid w:val="0007778D"/>
    <w:rsid w:val="00077BEF"/>
    <w:rsid w:val="00077F90"/>
    <w:rsid w:val="00080996"/>
    <w:rsid w:val="0008108E"/>
    <w:rsid w:val="0008335E"/>
    <w:rsid w:val="000856D8"/>
    <w:rsid w:val="00085EC7"/>
    <w:rsid w:val="000861C1"/>
    <w:rsid w:val="00086CD1"/>
    <w:rsid w:val="00086E8D"/>
    <w:rsid w:val="00090D1E"/>
    <w:rsid w:val="0009175E"/>
    <w:rsid w:val="00092FDC"/>
    <w:rsid w:val="000938B2"/>
    <w:rsid w:val="0009392A"/>
    <w:rsid w:val="0009399A"/>
    <w:rsid w:val="000944CF"/>
    <w:rsid w:val="00094E80"/>
    <w:rsid w:val="000A0EA4"/>
    <w:rsid w:val="000A1E21"/>
    <w:rsid w:val="000A1EB0"/>
    <w:rsid w:val="000A47CE"/>
    <w:rsid w:val="000A4886"/>
    <w:rsid w:val="000B1931"/>
    <w:rsid w:val="000B19C6"/>
    <w:rsid w:val="000B22DB"/>
    <w:rsid w:val="000B4CE7"/>
    <w:rsid w:val="000B61DE"/>
    <w:rsid w:val="000B790F"/>
    <w:rsid w:val="000B7C5F"/>
    <w:rsid w:val="000C0A9B"/>
    <w:rsid w:val="000C0F9D"/>
    <w:rsid w:val="000C150F"/>
    <w:rsid w:val="000C2238"/>
    <w:rsid w:val="000C36C1"/>
    <w:rsid w:val="000C3B89"/>
    <w:rsid w:val="000C5784"/>
    <w:rsid w:val="000D0DCC"/>
    <w:rsid w:val="000D34CA"/>
    <w:rsid w:val="000D3DD3"/>
    <w:rsid w:val="000D486A"/>
    <w:rsid w:val="000D6065"/>
    <w:rsid w:val="000D6309"/>
    <w:rsid w:val="000D6602"/>
    <w:rsid w:val="000D67F8"/>
    <w:rsid w:val="000D7621"/>
    <w:rsid w:val="000E0FE8"/>
    <w:rsid w:val="000E25FC"/>
    <w:rsid w:val="000E3AC7"/>
    <w:rsid w:val="000E3C4D"/>
    <w:rsid w:val="000E3E3E"/>
    <w:rsid w:val="000E50BE"/>
    <w:rsid w:val="000E5F51"/>
    <w:rsid w:val="000E633D"/>
    <w:rsid w:val="000E6A54"/>
    <w:rsid w:val="000E7851"/>
    <w:rsid w:val="000F0029"/>
    <w:rsid w:val="000F0693"/>
    <w:rsid w:val="000F27C5"/>
    <w:rsid w:val="000F2A2F"/>
    <w:rsid w:val="000F2F04"/>
    <w:rsid w:val="000F45AE"/>
    <w:rsid w:val="000F5518"/>
    <w:rsid w:val="000F5D13"/>
    <w:rsid w:val="000F6A05"/>
    <w:rsid w:val="000F7E0A"/>
    <w:rsid w:val="000F7FCA"/>
    <w:rsid w:val="00101C0C"/>
    <w:rsid w:val="00102EF5"/>
    <w:rsid w:val="001045BD"/>
    <w:rsid w:val="00105DF1"/>
    <w:rsid w:val="001062C6"/>
    <w:rsid w:val="00107314"/>
    <w:rsid w:val="00107561"/>
    <w:rsid w:val="00111F3D"/>
    <w:rsid w:val="001129CD"/>
    <w:rsid w:val="0011374D"/>
    <w:rsid w:val="00113AA0"/>
    <w:rsid w:val="00115574"/>
    <w:rsid w:val="0011565A"/>
    <w:rsid w:val="0012072F"/>
    <w:rsid w:val="001209AA"/>
    <w:rsid w:val="00121358"/>
    <w:rsid w:val="001226E0"/>
    <w:rsid w:val="001237DE"/>
    <w:rsid w:val="001249D2"/>
    <w:rsid w:val="00124AD9"/>
    <w:rsid w:val="00127B38"/>
    <w:rsid w:val="00127D66"/>
    <w:rsid w:val="00130E9F"/>
    <w:rsid w:val="0013151B"/>
    <w:rsid w:val="00132A6E"/>
    <w:rsid w:val="001333BB"/>
    <w:rsid w:val="001336B7"/>
    <w:rsid w:val="001338AE"/>
    <w:rsid w:val="00134286"/>
    <w:rsid w:val="00134E0D"/>
    <w:rsid w:val="00135C56"/>
    <w:rsid w:val="00136B24"/>
    <w:rsid w:val="00137D97"/>
    <w:rsid w:val="00141D90"/>
    <w:rsid w:val="001431C7"/>
    <w:rsid w:val="00143AC3"/>
    <w:rsid w:val="0014431E"/>
    <w:rsid w:val="0014476A"/>
    <w:rsid w:val="00145154"/>
    <w:rsid w:val="001465E1"/>
    <w:rsid w:val="00147306"/>
    <w:rsid w:val="00151354"/>
    <w:rsid w:val="00152416"/>
    <w:rsid w:val="0016159E"/>
    <w:rsid w:val="001615D5"/>
    <w:rsid w:val="0016193B"/>
    <w:rsid w:val="00162224"/>
    <w:rsid w:val="0016386E"/>
    <w:rsid w:val="00166744"/>
    <w:rsid w:val="001671BD"/>
    <w:rsid w:val="0016729F"/>
    <w:rsid w:val="0016750E"/>
    <w:rsid w:val="00170595"/>
    <w:rsid w:val="00170932"/>
    <w:rsid w:val="00173B5A"/>
    <w:rsid w:val="00173BCD"/>
    <w:rsid w:val="0017569D"/>
    <w:rsid w:val="0017581A"/>
    <w:rsid w:val="00176375"/>
    <w:rsid w:val="001772BA"/>
    <w:rsid w:val="0017793A"/>
    <w:rsid w:val="00177D50"/>
    <w:rsid w:val="001810F2"/>
    <w:rsid w:val="0018135C"/>
    <w:rsid w:val="00183125"/>
    <w:rsid w:val="00183849"/>
    <w:rsid w:val="00183BBE"/>
    <w:rsid w:val="00183EF2"/>
    <w:rsid w:val="00184C52"/>
    <w:rsid w:val="00185CF2"/>
    <w:rsid w:val="00186C31"/>
    <w:rsid w:val="00187238"/>
    <w:rsid w:val="0018729E"/>
    <w:rsid w:val="00187EB0"/>
    <w:rsid w:val="00190F78"/>
    <w:rsid w:val="00191B63"/>
    <w:rsid w:val="0019630D"/>
    <w:rsid w:val="001975A9"/>
    <w:rsid w:val="00197A03"/>
    <w:rsid w:val="00197DCC"/>
    <w:rsid w:val="00197FD2"/>
    <w:rsid w:val="001A1DDF"/>
    <w:rsid w:val="001A2C9B"/>
    <w:rsid w:val="001A3CF5"/>
    <w:rsid w:val="001A3E31"/>
    <w:rsid w:val="001A40BE"/>
    <w:rsid w:val="001A4B7B"/>
    <w:rsid w:val="001A4ED1"/>
    <w:rsid w:val="001A5518"/>
    <w:rsid w:val="001A66B7"/>
    <w:rsid w:val="001A7C28"/>
    <w:rsid w:val="001B129F"/>
    <w:rsid w:val="001B2D1A"/>
    <w:rsid w:val="001B2D56"/>
    <w:rsid w:val="001B3AF8"/>
    <w:rsid w:val="001B3B91"/>
    <w:rsid w:val="001B4416"/>
    <w:rsid w:val="001B6791"/>
    <w:rsid w:val="001B6C4B"/>
    <w:rsid w:val="001B7290"/>
    <w:rsid w:val="001B790F"/>
    <w:rsid w:val="001C15DC"/>
    <w:rsid w:val="001C184C"/>
    <w:rsid w:val="001C3A2B"/>
    <w:rsid w:val="001C4314"/>
    <w:rsid w:val="001C4C4D"/>
    <w:rsid w:val="001D06E2"/>
    <w:rsid w:val="001D2FB5"/>
    <w:rsid w:val="001D35F0"/>
    <w:rsid w:val="001D52E5"/>
    <w:rsid w:val="001D655F"/>
    <w:rsid w:val="001D6E49"/>
    <w:rsid w:val="001E1494"/>
    <w:rsid w:val="001E1ADC"/>
    <w:rsid w:val="001E1F24"/>
    <w:rsid w:val="001E26B4"/>
    <w:rsid w:val="001E4261"/>
    <w:rsid w:val="001E6CC1"/>
    <w:rsid w:val="001E6E90"/>
    <w:rsid w:val="001E7136"/>
    <w:rsid w:val="001F05D2"/>
    <w:rsid w:val="001F0F4E"/>
    <w:rsid w:val="001F1092"/>
    <w:rsid w:val="001F23A3"/>
    <w:rsid w:val="001F2EA9"/>
    <w:rsid w:val="001F3EDA"/>
    <w:rsid w:val="001F469F"/>
    <w:rsid w:val="001F48E5"/>
    <w:rsid w:val="001F4C1E"/>
    <w:rsid w:val="001F50D5"/>
    <w:rsid w:val="001F565D"/>
    <w:rsid w:val="001F7251"/>
    <w:rsid w:val="00200B78"/>
    <w:rsid w:val="00202197"/>
    <w:rsid w:val="00202D2B"/>
    <w:rsid w:val="0020444C"/>
    <w:rsid w:val="002063EB"/>
    <w:rsid w:val="002064E2"/>
    <w:rsid w:val="002068D7"/>
    <w:rsid w:val="00206E64"/>
    <w:rsid w:val="0021118F"/>
    <w:rsid w:val="0021384E"/>
    <w:rsid w:val="002158DF"/>
    <w:rsid w:val="00215B21"/>
    <w:rsid w:val="00215CA0"/>
    <w:rsid w:val="00216239"/>
    <w:rsid w:val="002175C0"/>
    <w:rsid w:val="00217A48"/>
    <w:rsid w:val="002202D8"/>
    <w:rsid w:val="00220A22"/>
    <w:rsid w:val="002210A4"/>
    <w:rsid w:val="002217BB"/>
    <w:rsid w:val="00222A23"/>
    <w:rsid w:val="00223401"/>
    <w:rsid w:val="00224F0F"/>
    <w:rsid w:val="00224FEE"/>
    <w:rsid w:val="002252E9"/>
    <w:rsid w:val="00225FD1"/>
    <w:rsid w:val="00231CF3"/>
    <w:rsid w:val="00231F72"/>
    <w:rsid w:val="00231FE3"/>
    <w:rsid w:val="0023228A"/>
    <w:rsid w:val="00232813"/>
    <w:rsid w:val="00233AE4"/>
    <w:rsid w:val="00233DFF"/>
    <w:rsid w:val="00234928"/>
    <w:rsid w:val="00236029"/>
    <w:rsid w:val="002365C7"/>
    <w:rsid w:val="00237A70"/>
    <w:rsid w:val="00237D8F"/>
    <w:rsid w:val="00237E32"/>
    <w:rsid w:val="00240791"/>
    <w:rsid w:val="00240FB6"/>
    <w:rsid w:val="00244C3E"/>
    <w:rsid w:val="00244F3C"/>
    <w:rsid w:val="00245D99"/>
    <w:rsid w:val="00251AE4"/>
    <w:rsid w:val="0025225B"/>
    <w:rsid w:val="002526B9"/>
    <w:rsid w:val="0025431E"/>
    <w:rsid w:val="00256EB0"/>
    <w:rsid w:val="002576D3"/>
    <w:rsid w:val="00257F3F"/>
    <w:rsid w:val="002611CE"/>
    <w:rsid w:val="002622F6"/>
    <w:rsid w:val="00262684"/>
    <w:rsid w:val="00262F1F"/>
    <w:rsid w:val="00264079"/>
    <w:rsid w:val="002666A4"/>
    <w:rsid w:val="0026748F"/>
    <w:rsid w:val="002712C6"/>
    <w:rsid w:val="002714D9"/>
    <w:rsid w:val="0027404F"/>
    <w:rsid w:val="002755C0"/>
    <w:rsid w:val="00275713"/>
    <w:rsid w:val="00275B1B"/>
    <w:rsid w:val="002764A2"/>
    <w:rsid w:val="00280655"/>
    <w:rsid w:val="00280E2F"/>
    <w:rsid w:val="00280F97"/>
    <w:rsid w:val="00282529"/>
    <w:rsid w:val="00282646"/>
    <w:rsid w:val="00282899"/>
    <w:rsid w:val="00282981"/>
    <w:rsid w:val="00282AF0"/>
    <w:rsid w:val="00283C57"/>
    <w:rsid w:val="00283E30"/>
    <w:rsid w:val="00283F74"/>
    <w:rsid w:val="00287229"/>
    <w:rsid w:val="00292564"/>
    <w:rsid w:val="002938AB"/>
    <w:rsid w:val="002947A1"/>
    <w:rsid w:val="00294BE1"/>
    <w:rsid w:val="002956F5"/>
    <w:rsid w:val="00295750"/>
    <w:rsid w:val="002957E8"/>
    <w:rsid w:val="00295E17"/>
    <w:rsid w:val="002A3B17"/>
    <w:rsid w:val="002A5D56"/>
    <w:rsid w:val="002A6266"/>
    <w:rsid w:val="002A6450"/>
    <w:rsid w:val="002A6DAB"/>
    <w:rsid w:val="002B0160"/>
    <w:rsid w:val="002B0B39"/>
    <w:rsid w:val="002B0CEE"/>
    <w:rsid w:val="002B1611"/>
    <w:rsid w:val="002B2526"/>
    <w:rsid w:val="002B33AD"/>
    <w:rsid w:val="002B504E"/>
    <w:rsid w:val="002B5DFF"/>
    <w:rsid w:val="002C018B"/>
    <w:rsid w:val="002C2638"/>
    <w:rsid w:val="002C3E3B"/>
    <w:rsid w:val="002C6882"/>
    <w:rsid w:val="002C7125"/>
    <w:rsid w:val="002C75D7"/>
    <w:rsid w:val="002D2CBA"/>
    <w:rsid w:val="002D2F10"/>
    <w:rsid w:val="002D52A2"/>
    <w:rsid w:val="002D72E8"/>
    <w:rsid w:val="002E0368"/>
    <w:rsid w:val="002E103A"/>
    <w:rsid w:val="002E1895"/>
    <w:rsid w:val="002E2B20"/>
    <w:rsid w:val="002E4139"/>
    <w:rsid w:val="002E4705"/>
    <w:rsid w:val="002E52E8"/>
    <w:rsid w:val="002F1161"/>
    <w:rsid w:val="002F139C"/>
    <w:rsid w:val="002F1F1C"/>
    <w:rsid w:val="002F37A8"/>
    <w:rsid w:val="002F4D7E"/>
    <w:rsid w:val="002F69A2"/>
    <w:rsid w:val="002F6ABE"/>
    <w:rsid w:val="0030006D"/>
    <w:rsid w:val="003010C1"/>
    <w:rsid w:val="003022E9"/>
    <w:rsid w:val="00302743"/>
    <w:rsid w:val="00303526"/>
    <w:rsid w:val="00305099"/>
    <w:rsid w:val="00305487"/>
    <w:rsid w:val="00305B5F"/>
    <w:rsid w:val="00306F2D"/>
    <w:rsid w:val="00307614"/>
    <w:rsid w:val="00310573"/>
    <w:rsid w:val="00311002"/>
    <w:rsid w:val="00311E35"/>
    <w:rsid w:val="00312E65"/>
    <w:rsid w:val="00313D9D"/>
    <w:rsid w:val="00317B4D"/>
    <w:rsid w:val="00320AFA"/>
    <w:rsid w:val="00321A8C"/>
    <w:rsid w:val="00322873"/>
    <w:rsid w:val="0032316B"/>
    <w:rsid w:val="00323A37"/>
    <w:rsid w:val="00323E02"/>
    <w:rsid w:val="0032508E"/>
    <w:rsid w:val="00325559"/>
    <w:rsid w:val="00327BD6"/>
    <w:rsid w:val="003304F6"/>
    <w:rsid w:val="00330B29"/>
    <w:rsid w:val="00331D8F"/>
    <w:rsid w:val="003330DA"/>
    <w:rsid w:val="003330DF"/>
    <w:rsid w:val="00334D79"/>
    <w:rsid w:val="003366EF"/>
    <w:rsid w:val="003369D9"/>
    <w:rsid w:val="00340502"/>
    <w:rsid w:val="003408E5"/>
    <w:rsid w:val="00340E87"/>
    <w:rsid w:val="0034150F"/>
    <w:rsid w:val="003417BA"/>
    <w:rsid w:val="00341A4C"/>
    <w:rsid w:val="003431E1"/>
    <w:rsid w:val="00345099"/>
    <w:rsid w:val="0034580B"/>
    <w:rsid w:val="00345897"/>
    <w:rsid w:val="0034645C"/>
    <w:rsid w:val="003468D3"/>
    <w:rsid w:val="00351F45"/>
    <w:rsid w:val="003528A3"/>
    <w:rsid w:val="00353114"/>
    <w:rsid w:val="00353839"/>
    <w:rsid w:val="003539BE"/>
    <w:rsid w:val="00353D67"/>
    <w:rsid w:val="00354146"/>
    <w:rsid w:val="00355886"/>
    <w:rsid w:val="00356263"/>
    <w:rsid w:val="0035781C"/>
    <w:rsid w:val="00360186"/>
    <w:rsid w:val="00361965"/>
    <w:rsid w:val="00361BDA"/>
    <w:rsid w:val="0036261B"/>
    <w:rsid w:val="0036270B"/>
    <w:rsid w:val="00363030"/>
    <w:rsid w:val="00363178"/>
    <w:rsid w:val="0036397F"/>
    <w:rsid w:val="003647F9"/>
    <w:rsid w:val="00364D62"/>
    <w:rsid w:val="00365778"/>
    <w:rsid w:val="00365844"/>
    <w:rsid w:val="00365F52"/>
    <w:rsid w:val="00366C24"/>
    <w:rsid w:val="00366F6D"/>
    <w:rsid w:val="00367639"/>
    <w:rsid w:val="00367760"/>
    <w:rsid w:val="00370728"/>
    <w:rsid w:val="00370E2D"/>
    <w:rsid w:val="003711EB"/>
    <w:rsid w:val="00371665"/>
    <w:rsid w:val="00371CD8"/>
    <w:rsid w:val="00372152"/>
    <w:rsid w:val="00372690"/>
    <w:rsid w:val="003735EF"/>
    <w:rsid w:val="00373845"/>
    <w:rsid w:val="00374718"/>
    <w:rsid w:val="003753A1"/>
    <w:rsid w:val="00375AF3"/>
    <w:rsid w:val="0037658F"/>
    <w:rsid w:val="00381EFC"/>
    <w:rsid w:val="003841BA"/>
    <w:rsid w:val="003844C7"/>
    <w:rsid w:val="003855B3"/>
    <w:rsid w:val="0038641B"/>
    <w:rsid w:val="0038695D"/>
    <w:rsid w:val="00390A32"/>
    <w:rsid w:val="00390B5F"/>
    <w:rsid w:val="00390EE7"/>
    <w:rsid w:val="00392629"/>
    <w:rsid w:val="003928B5"/>
    <w:rsid w:val="00392A06"/>
    <w:rsid w:val="00392A3D"/>
    <w:rsid w:val="00392C13"/>
    <w:rsid w:val="0039325C"/>
    <w:rsid w:val="003947FC"/>
    <w:rsid w:val="00395D4D"/>
    <w:rsid w:val="003A0755"/>
    <w:rsid w:val="003A11A6"/>
    <w:rsid w:val="003A16BD"/>
    <w:rsid w:val="003A2388"/>
    <w:rsid w:val="003A2527"/>
    <w:rsid w:val="003A27F1"/>
    <w:rsid w:val="003A4F9C"/>
    <w:rsid w:val="003A504D"/>
    <w:rsid w:val="003A6E91"/>
    <w:rsid w:val="003B02B4"/>
    <w:rsid w:val="003B29C9"/>
    <w:rsid w:val="003B4630"/>
    <w:rsid w:val="003B51CC"/>
    <w:rsid w:val="003B723E"/>
    <w:rsid w:val="003B793A"/>
    <w:rsid w:val="003B7B59"/>
    <w:rsid w:val="003B7DBD"/>
    <w:rsid w:val="003C0177"/>
    <w:rsid w:val="003C0377"/>
    <w:rsid w:val="003C03D2"/>
    <w:rsid w:val="003C0491"/>
    <w:rsid w:val="003C1B0F"/>
    <w:rsid w:val="003C1BA6"/>
    <w:rsid w:val="003C1ED2"/>
    <w:rsid w:val="003C53CD"/>
    <w:rsid w:val="003C663E"/>
    <w:rsid w:val="003C67B3"/>
    <w:rsid w:val="003D0A19"/>
    <w:rsid w:val="003D0EEF"/>
    <w:rsid w:val="003D46C9"/>
    <w:rsid w:val="003D51B7"/>
    <w:rsid w:val="003D59AB"/>
    <w:rsid w:val="003D5AE7"/>
    <w:rsid w:val="003D7C60"/>
    <w:rsid w:val="003D7DE3"/>
    <w:rsid w:val="003D7FEF"/>
    <w:rsid w:val="003E0E8D"/>
    <w:rsid w:val="003E1A11"/>
    <w:rsid w:val="003E3549"/>
    <w:rsid w:val="003E76DA"/>
    <w:rsid w:val="003E7D96"/>
    <w:rsid w:val="003F0B99"/>
    <w:rsid w:val="003F29D3"/>
    <w:rsid w:val="003F3BC6"/>
    <w:rsid w:val="003F43A9"/>
    <w:rsid w:val="003F4430"/>
    <w:rsid w:val="0040045B"/>
    <w:rsid w:val="00401340"/>
    <w:rsid w:val="00401868"/>
    <w:rsid w:val="004031DE"/>
    <w:rsid w:val="00404672"/>
    <w:rsid w:val="00404D81"/>
    <w:rsid w:val="00404FF1"/>
    <w:rsid w:val="00405259"/>
    <w:rsid w:val="004055CD"/>
    <w:rsid w:val="00406CCB"/>
    <w:rsid w:val="00406FA1"/>
    <w:rsid w:val="004106B1"/>
    <w:rsid w:val="0041071B"/>
    <w:rsid w:val="004118AE"/>
    <w:rsid w:val="00412D56"/>
    <w:rsid w:val="00413024"/>
    <w:rsid w:val="00413201"/>
    <w:rsid w:val="00413229"/>
    <w:rsid w:val="004137CF"/>
    <w:rsid w:val="00413A43"/>
    <w:rsid w:val="00415ECE"/>
    <w:rsid w:val="004204B4"/>
    <w:rsid w:val="00420C9A"/>
    <w:rsid w:val="00421B3E"/>
    <w:rsid w:val="00423824"/>
    <w:rsid w:val="00424E47"/>
    <w:rsid w:val="0042518B"/>
    <w:rsid w:val="00425416"/>
    <w:rsid w:val="00425FDD"/>
    <w:rsid w:val="004267AF"/>
    <w:rsid w:val="00426AC7"/>
    <w:rsid w:val="00431BDA"/>
    <w:rsid w:val="00433136"/>
    <w:rsid w:val="00434834"/>
    <w:rsid w:val="00435404"/>
    <w:rsid w:val="004366EA"/>
    <w:rsid w:val="004367D5"/>
    <w:rsid w:val="00436F7D"/>
    <w:rsid w:val="00442B03"/>
    <w:rsid w:val="00442DDF"/>
    <w:rsid w:val="0044380A"/>
    <w:rsid w:val="00443B2A"/>
    <w:rsid w:val="00443C4A"/>
    <w:rsid w:val="0044481A"/>
    <w:rsid w:val="004453E6"/>
    <w:rsid w:val="0045306D"/>
    <w:rsid w:val="004536C2"/>
    <w:rsid w:val="0045384F"/>
    <w:rsid w:val="00453F5E"/>
    <w:rsid w:val="00455BBA"/>
    <w:rsid w:val="0045645F"/>
    <w:rsid w:val="00456F97"/>
    <w:rsid w:val="0045735B"/>
    <w:rsid w:val="00457C3B"/>
    <w:rsid w:val="004616AD"/>
    <w:rsid w:val="00462124"/>
    <w:rsid w:val="00463779"/>
    <w:rsid w:val="004637F7"/>
    <w:rsid w:val="0046394C"/>
    <w:rsid w:val="00463B81"/>
    <w:rsid w:val="00464A7D"/>
    <w:rsid w:val="00464BC2"/>
    <w:rsid w:val="00466B5A"/>
    <w:rsid w:val="0046709F"/>
    <w:rsid w:val="004675D8"/>
    <w:rsid w:val="00467C93"/>
    <w:rsid w:val="00470CBC"/>
    <w:rsid w:val="004711A7"/>
    <w:rsid w:val="004714CB"/>
    <w:rsid w:val="00471537"/>
    <w:rsid w:val="00472BF3"/>
    <w:rsid w:val="00473182"/>
    <w:rsid w:val="004745EB"/>
    <w:rsid w:val="00477ED3"/>
    <w:rsid w:val="004846AC"/>
    <w:rsid w:val="0048474E"/>
    <w:rsid w:val="00484FC1"/>
    <w:rsid w:val="004858FF"/>
    <w:rsid w:val="004903EE"/>
    <w:rsid w:val="00490492"/>
    <w:rsid w:val="0049242B"/>
    <w:rsid w:val="00492690"/>
    <w:rsid w:val="0049328D"/>
    <w:rsid w:val="00493BB6"/>
    <w:rsid w:val="004948DB"/>
    <w:rsid w:val="00495B4B"/>
    <w:rsid w:val="00496DFE"/>
    <w:rsid w:val="0049773A"/>
    <w:rsid w:val="00497B61"/>
    <w:rsid w:val="004A0315"/>
    <w:rsid w:val="004A0532"/>
    <w:rsid w:val="004A08EE"/>
    <w:rsid w:val="004A0EEA"/>
    <w:rsid w:val="004A4962"/>
    <w:rsid w:val="004A610F"/>
    <w:rsid w:val="004A70B9"/>
    <w:rsid w:val="004A7E43"/>
    <w:rsid w:val="004B1952"/>
    <w:rsid w:val="004B22E3"/>
    <w:rsid w:val="004B32F5"/>
    <w:rsid w:val="004B3F0B"/>
    <w:rsid w:val="004B3F4A"/>
    <w:rsid w:val="004B61D3"/>
    <w:rsid w:val="004B7021"/>
    <w:rsid w:val="004C2619"/>
    <w:rsid w:val="004C265D"/>
    <w:rsid w:val="004C2A01"/>
    <w:rsid w:val="004C2C90"/>
    <w:rsid w:val="004C3128"/>
    <w:rsid w:val="004C3551"/>
    <w:rsid w:val="004C4B80"/>
    <w:rsid w:val="004C549E"/>
    <w:rsid w:val="004D095A"/>
    <w:rsid w:val="004D0CB9"/>
    <w:rsid w:val="004D141D"/>
    <w:rsid w:val="004D1762"/>
    <w:rsid w:val="004D4FBE"/>
    <w:rsid w:val="004D5801"/>
    <w:rsid w:val="004D5C64"/>
    <w:rsid w:val="004D7482"/>
    <w:rsid w:val="004E0564"/>
    <w:rsid w:val="004E24CF"/>
    <w:rsid w:val="004E2977"/>
    <w:rsid w:val="004E4FA2"/>
    <w:rsid w:val="004E5739"/>
    <w:rsid w:val="004E60C4"/>
    <w:rsid w:val="004E6C0A"/>
    <w:rsid w:val="004E6DF8"/>
    <w:rsid w:val="004E7FB9"/>
    <w:rsid w:val="004F1AF9"/>
    <w:rsid w:val="004F2296"/>
    <w:rsid w:val="004F2F82"/>
    <w:rsid w:val="004F313F"/>
    <w:rsid w:val="004F54B7"/>
    <w:rsid w:val="004F6093"/>
    <w:rsid w:val="004F7665"/>
    <w:rsid w:val="004F7D9A"/>
    <w:rsid w:val="0050011F"/>
    <w:rsid w:val="00501D8B"/>
    <w:rsid w:val="00502B1A"/>
    <w:rsid w:val="005033C4"/>
    <w:rsid w:val="00503F4F"/>
    <w:rsid w:val="00505A65"/>
    <w:rsid w:val="00507F65"/>
    <w:rsid w:val="00510D50"/>
    <w:rsid w:val="0051191D"/>
    <w:rsid w:val="00511B6E"/>
    <w:rsid w:val="00511E6E"/>
    <w:rsid w:val="0051263A"/>
    <w:rsid w:val="00512901"/>
    <w:rsid w:val="0051345D"/>
    <w:rsid w:val="0051542B"/>
    <w:rsid w:val="005162AF"/>
    <w:rsid w:val="00516C68"/>
    <w:rsid w:val="00517835"/>
    <w:rsid w:val="005178DB"/>
    <w:rsid w:val="00520D56"/>
    <w:rsid w:val="005211FD"/>
    <w:rsid w:val="005214F7"/>
    <w:rsid w:val="00521FE5"/>
    <w:rsid w:val="00522E4E"/>
    <w:rsid w:val="00524115"/>
    <w:rsid w:val="005243F1"/>
    <w:rsid w:val="005245D3"/>
    <w:rsid w:val="005254DC"/>
    <w:rsid w:val="00527228"/>
    <w:rsid w:val="00527B0E"/>
    <w:rsid w:val="005301C3"/>
    <w:rsid w:val="00530F06"/>
    <w:rsid w:val="00534107"/>
    <w:rsid w:val="00534858"/>
    <w:rsid w:val="005357F9"/>
    <w:rsid w:val="00535E02"/>
    <w:rsid w:val="005401DC"/>
    <w:rsid w:val="0054128E"/>
    <w:rsid w:val="00541337"/>
    <w:rsid w:val="00541802"/>
    <w:rsid w:val="00541B88"/>
    <w:rsid w:val="00542353"/>
    <w:rsid w:val="00543604"/>
    <w:rsid w:val="00543FF6"/>
    <w:rsid w:val="0054523F"/>
    <w:rsid w:val="00547114"/>
    <w:rsid w:val="00547626"/>
    <w:rsid w:val="00547AA0"/>
    <w:rsid w:val="00551529"/>
    <w:rsid w:val="005530D7"/>
    <w:rsid w:val="00553F42"/>
    <w:rsid w:val="00554FAE"/>
    <w:rsid w:val="00555987"/>
    <w:rsid w:val="00556868"/>
    <w:rsid w:val="00557ADA"/>
    <w:rsid w:val="005612DE"/>
    <w:rsid w:val="00561742"/>
    <w:rsid w:val="00563F95"/>
    <w:rsid w:val="00564360"/>
    <w:rsid w:val="005647F6"/>
    <w:rsid w:val="00565B41"/>
    <w:rsid w:val="00566679"/>
    <w:rsid w:val="00570CFE"/>
    <w:rsid w:val="00570DA0"/>
    <w:rsid w:val="00571915"/>
    <w:rsid w:val="00572A4F"/>
    <w:rsid w:val="005812B8"/>
    <w:rsid w:val="0058161C"/>
    <w:rsid w:val="00581D83"/>
    <w:rsid w:val="00582A5B"/>
    <w:rsid w:val="0058351A"/>
    <w:rsid w:val="00583899"/>
    <w:rsid w:val="005855E3"/>
    <w:rsid w:val="00586ED2"/>
    <w:rsid w:val="005912FF"/>
    <w:rsid w:val="005923F8"/>
    <w:rsid w:val="005928C3"/>
    <w:rsid w:val="0059341A"/>
    <w:rsid w:val="00593EC5"/>
    <w:rsid w:val="00594495"/>
    <w:rsid w:val="00596356"/>
    <w:rsid w:val="00596565"/>
    <w:rsid w:val="0059797F"/>
    <w:rsid w:val="005A0244"/>
    <w:rsid w:val="005A04CA"/>
    <w:rsid w:val="005A0A47"/>
    <w:rsid w:val="005A1AFF"/>
    <w:rsid w:val="005A2565"/>
    <w:rsid w:val="005A26FB"/>
    <w:rsid w:val="005A2A0E"/>
    <w:rsid w:val="005A2FFF"/>
    <w:rsid w:val="005A34FD"/>
    <w:rsid w:val="005A396C"/>
    <w:rsid w:val="005A61E6"/>
    <w:rsid w:val="005A6BBA"/>
    <w:rsid w:val="005A73ED"/>
    <w:rsid w:val="005B09A4"/>
    <w:rsid w:val="005B320E"/>
    <w:rsid w:val="005B43FD"/>
    <w:rsid w:val="005B4DC2"/>
    <w:rsid w:val="005B5A20"/>
    <w:rsid w:val="005B77C4"/>
    <w:rsid w:val="005C0677"/>
    <w:rsid w:val="005C1267"/>
    <w:rsid w:val="005C321C"/>
    <w:rsid w:val="005C385D"/>
    <w:rsid w:val="005C601D"/>
    <w:rsid w:val="005C70C6"/>
    <w:rsid w:val="005C75A3"/>
    <w:rsid w:val="005C77F6"/>
    <w:rsid w:val="005C7D84"/>
    <w:rsid w:val="005D0CEA"/>
    <w:rsid w:val="005D1286"/>
    <w:rsid w:val="005D1783"/>
    <w:rsid w:val="005D21AD"/>
    <w:rsid w:val="005D4D07"/>
    <w:rsid w:val="005D5417"/>
    <w:rsid w:val="005D5D92"/>
    <w:rsid w:val="005D6056"/>
    <w:rsid w:val="005D60B0"/>
    <w:rsid w:val="005D6777"/>
    <w:rsid w:val="005D72C6"/>
    <w:rsid w:val="005E2D2D"/>
    <w:rsid w:val="005E2E80"/>
    <w:rsid w:val="005E3C98"/>
    <w:rsid w:val="005E3D4F"/>
    <w:rsid w:val="005E6B02"/>
    <w:rsid w:val="005F011E"/>
    <w:rsid w:val="005F0E31"/>
    <w:rsid w:val="005F0F35"/>
    <w:rsid w:val="005F24F4"/>
    <w:rsid w:val="005F60EA"/>
    <w:rsid w:val="005F63DC"/>
    <w:rsid w:val="005F75F1"/>
    <w:rsid w:val="005F79C8"/>
    <w:rsid w:val="00600264"/>
    <w:rsid w:val="00600EC6"/>
    <w:rsid w:val="00602048"/>
    <w:rsid w:val="00602995"/>
    <w:rsid w:val="00603125"/>
    <w:rsid w:val="00605788"/>
    <w:rsid w:val="00605FD9"/>
    <w:rsid w:val="006064AB"/>
    <w:rsid w:val="0060677C"/>
    <w:rsid w:val="0060679B"/>
    <w:rsid w:val="006067B7"/>
    <w:rsid w:val="006067BE"/>
    <w:rsid w:val="00611F66"/>
    <w:rsid w:val="006140F2"/>
    <w:rsid w:val="006158A0"/>
    <w:rsid w:val="00615C60"/>
    <w:rsid w:val="00617A2B"/>
    <w:rsid w:val="00617D7A"/>
    <w:rsid w:val="0062081C"/>
    <w:rsid w:val="00627F48"/>
    <w:rsid w:val="006300E0"/>
    <w:rsid w:val="00633F82"/>
    <w:rsid w:val="006341D2"/>
    <w:rsid w:val="00634B6B"/>
    <w:rsid w:val="006369A0"/>
    <w:rsid w:val="00636AFE"/>
    <w:rsid w:val="0063728A"/>
    <w:rsid w:val="00640A5A"/>
    <w:rsid w:val="00641273"/>
    <w:rsid w:val="00642AE7"/>
    <w:rsid w:val="00645ADC"/>
    <w:rsid w:val="00651083"/>
    <w:rsid w:val="006510FA"/>
    <w:rsid w:val="0065449B"/>
    <w:rsid w:val="0065479B"/>
    <w:rsid w:val="00655BE3"/>
    <w:rsid w:val="006565BC"/>
    <w:rsid w:val="006572B8"/>
    <w:rsid w:val="00661545"/>
    <w:rsid w:val="00661943"/>
    <w:rsid w:val="00662EED"/>
    <w:rsid w:val="00664AAE"/>
    <w:rsid w:val="00664D87"/>
    <w:rsid w:val="00665B55"/>
    <w:rsid w:val="00665F2A"/>
    <w:rsid w:val="0066681F"/>
    <w:rsid w:val="0066796E"/>
    <w:rsid w:val="00671749"/>
    <w:rsid w:val="0067183F"/>
    <w:rsid w:val="00671F84"/>
    <w:rsid w:val="00672484"/>
    <w:rsid w:val="00675F04"/>
    <w:rsid w:val="0068029F"/>
    <w:rsid w:val="00681D32"/>
    <w:rsid w:val="0068304E"/>
    <w:rsid w:val="0068331D"/>
    <w:rsid w:val="00683A38"/>
    <w:rsid w:val="00684C55"/>
    <w:rsid w:val="00685E0C"/>
    <w:rsid w:val="006863A6"/>
    <w:rsid w:val="0068777A"/>
    <w:rsid w:val="006910BF"/>
    <w:rsid w:val="0069130C"/>
    <w:rsid w:val="006914C9"/>
    <w:rsid w:val="00692C06"/>
    <w:rsid w:val="006950BF"/>
    <w:rsid w:val="006954A6"/>
    <w:rsid w:val="00695506"/>
    <w:rsid w:val="006962D7"/>
    <w:rsid w:val="006971AA"/>
    <w:rsid w:val="0069734E"/>
    <w:rsid w:val="006A3D93"/>
    <w:rsid w:val="006A4BA9"/>
    <w:rsid w:val="006A4E4F"/>
    <w:rsid w:val="006A5809"/>
    <w:rsid w:val="006A5F23"/>
    <w:rsid w:val="006A6793"/>
    <w:rsid w:val="006B24BA"/>
    <w:rsid w:val="006B38B8"/>
    <w:rsid w:val="006B3D0E"/>
    <w:rsid w:val="006B3D71"/>
    <w:rsid w:val="006B3E81"/>
    <w:rsid w:val="006B433C"/>
    <w:rsid w:val="006B43A3"/>
    <w:rsid w:val="006B5511"/>
    <w:rsid w:val="006B6066"/>
    <w:rsid w:val="006B68B1"/>
    <w:rsid w:val="006B6A89"/>
    <w:rsid w:val="006C3727"/>
    <w:rsid w:val="006C4456"/>
    <w:rsid w:val="006C4500"/>
    <w:rsid w:val="006C5EB1"/>
    <w:rsid w:val="006C7255"/>
    <w:rsid w:val="006C7A21"/>
    <w:rsid w:val="006C7CDA"/>
    <w:rsid w:val="006C7FE1"/>
    <w:rsid w:val="006D0A3C"/>
    <w:rsid w:val="006D1977"/>
    <w:rsid w:val="006D1CBD"/>
    <w:rsid w:val="006D5677"/>
    <w:rsid w:val="006E0094"/>
    <w:rsid w:val="006E199C"/>
    <w:rsid w:val="006E5149"/>
    <w:rsid w:val="006F00C7"/>
    <w:rsid w:val="006F0EBF"/>
    <w:rsid w:val="006F1186"/>
    <w:rsid w:val="006F1972"/>
    <w:rsid w:val="006F243C"/>
    <w:rsid w:val="006F2588"/>
    <w:rsid w:val="006F3187"/>
    <w:rsid w:val="006F609C"/>
    <w:rsid w:val="006F7197"/>
    <w:rsid w:val="006F7620"/>
    <w:rsid w:val="0070139F"/>
    <w:rsid w:val="007026F5"/>
    <w:rsid w:val="0070304E"/>
    <w:rsid w:val="00703B7C"/>
    <w:rsid w:val="00703EAB"/>
    <w:rsid w:val="00706DC4"/>
    <w:rsid w:val="0071263B"/>
    <w:rsid w:val="00713792"/>
    <w:rsid w:val="00713C8F"/>
    <w:rsid w:val="00715436"/>
    <w:rsid w:val="00715D2D"/>
    <w:rsid w:val="007162EA"/>
    <w:rsid w:val="007169CC"/>
    <w:rsid w:val="007173F6"/>
    <w:rsid w:val="00717667"/>
    <w:rsid w:val="00720EC4"/>
    <w:rsid w:val="00721B16"/>
    <w:rsid w:val="007234D8"/>
    <w:rsid w:val="00723591"/>
    <w:rsid w:val="007269E0"/>
    <w:rsid w:val="0072786F"/>
    <w:rsid w:val="00730EA3"/>
    <w:rsid w:val="00731250"/>
    <w:rsid w:val="007321CC"/>
    <w:rsid w:val="007324F1"/>
    <w:rsid w:val="007329A6"/>
    <w:rsid w:val="00732A8F"/>
    <w:rsid w:val="00734DEC"/>
    <w:rsid w:val="0073623E"/>
    <w:rsid w:val="00736405"/>
    <w:rsid w:val="0073687B"/>
    <w:rsid w:val="00741B74"/>
    <w:rsid w:val="00743627"/>
    <w:rsid w:val="00743DA2"/>
    <w:rsid w:val="007454C5"/>
    <w:rsid w:val="0074D890"/>
    <w:rsid w:val="0075035A"/>
    <w:rsid w:val="00750757"/>
    <w:rsid w:val="00750A91"/>
    <w:rsid w:val="00751106"/>
    <w:rsid w:val="007540B6"/>
    <w:rsid w:val="00755DE2"/>
    <w:rsid w:val="00761C15"/>
    <w:rsid w:val="00763FEC"/>
    <w:rsid w:val="007665EB"/>
    <w:rsid w:val="0077059B"/>
    <w:rsid w:val="007708BF"/>
    <w:rsid w:val="00770F0E"/>
    <w:rsid w:val="0077398B"/>
    <w:rsid w:val="00773BA4"/>
    <w:rsid w:val="00774758"/>
    <w:rsid w:val="00775F11"/>
    <w:rsid w:val="00780772"/>
    <w:rsid w:val="0078174B"/>
    <w:rsid w:val="007832EB"/>
    <w:rsid w:val="00785757"/>
    <w:rsid w:val="0079397D"/>
    <w:rsid w:val="00793EA2"/>
    <w:rsid w:val="00794AA2"/>
    <w:rsid w:val="00795195"/>
    <w:rsid w:val="007955C6"/>
    <w:rsid w:val="007957CF"/>
    <w:rsid w:val="007978C5"/>
    <w:rsid w:val="007A0B5B"/>
    <w:rsid w:val="007A0C55"/>
    <w:rsid w:val="007A100C"/>
    <w:rsid w:val="007A196D"/>
    <w:rsid w:val="007A1EB3"/>
    <w:rsid w:val="007A1FD8"/>
    <w:rsid w:val="007A36F2"/>
    <w:rsid w:val="007A4E32"/>
    <w:rsid w:val="007A5937"/>
    <w:rsid w:val="007A7213"/>
    <w:rsid w:val="007B1230"/>
    <w:rsid w:val="007B1BC1"/>
    <w:rsid w:val="007B1BC3"/>
    <w:rsid w:val="007B33B6"/>
    <w:rsid w:val="007B4294"/>
    <w:rsid w:val="007B4CAF"/>
    <w:rsid w:val="007B6117"/>
    <w:rsid w:val="007B7B96"/>
    <w:rsid w:val="007C06D4"/>
    <w:rsid w:val="007C1702"/>
    <w:rsid w:val="007C1BB1"/>
    <w:rsid w:val="007C2331"/>
    <w:rsid w:val="007C26AC"/>
    <w:rsid w:val="007C2719"/>
    <w:rsid w:val="007C2773"/>
    <w:rsid w:val="007C3667"/>
    <w:rsid w:val="007C39F8"/>
    <w:rsid w:val="007C3D0D"/>
    <w:rsid w:val="007C4240"/>
    <w:rsid w:val="007C491C"/>
    <w:rsid w:val="007C6124"/>
    <w:rsid w:val="007C6300"/>
    <w:rsid w:val="007C65C5"/>
    <w:rsid w:val="007C7CF4"/>
    <w:rsid w:val="007C7F0E"/>
    <w:rsid w:val="007D0728"/>
    <w:rsid w:val="007D0956"/>
    <w:rsid w:val="007D6D97"/>
    <w:rsid w:val="007D7050"/>
    <w:rsid w:val="007D7524"/>
    <w:rsid w:val="007E061C"/>
    <w:rsid w:val="007E193C"/>
    <w:rsid w:val="007E2076"/>
    <w:rsid w:val="007E3049"/>
    <w:rsid w:val="007E35C3"/>
    <w:rsid w:val="007E35FF"/>
    <w:rsid w:val="007E7131"/>
    <w:rsid w:val="007F024F"/>
    <w:rsid w:val="007F033B"/>
    <w:rsid w:val="007F5430"/>
    <w:rsid w:val="007F58F5"/>
    <w:rsid w:val="007F641F"/>
    <w:rsid w:val="00800487"/>
    <w:rsid w:val="008015E6"/>
    <w:rsid w:val="00801A43"/>
    <w:rsid w:val="008030FC"/>
    <w:rsid w:val="00804D46"/>
    <w:rsid w:val="00806830"/>
    <w:rsid w:val="00806AD0"/>
    <w:rsid w:val="008073C1"/>
    <w:rsid w:val="00811885"/>
    <w:rsid w:val="00811D1E"/>
    <w:rsid w:val="00812091"/>
    <w:rsid w:val="00812159"/>
    <w:rsid w:val="0081312E"/>
    <w:rsid w:val="00813A90"/>
    <w:rsid w:val="008145C6"/>
    <w:rsid w:val="00815201"/>
    <w:rsid w:val="008155C5"/>
    <w:rsid w:val="00816649"/>
    <w:rsid w:val="00820CEE"/>
    <w:rsid w:val="0082100E"/>
    <w:rsid w:val="00821109"/>
    <w:rsid w:val="00821828"/>
    <w:rsid w:val="00821910"/>
    <w:rsid w:val="008241C2"/>
    <w:rsid w:val="00825A5B"/>
    <w:rsid w:val="00825DBB"/>
    <w:rsid w:val="008270BB"/>
    <w:rsid w:val="008278E3"/>
    <w:rsid w:val="008326C7"/>
    <w:rsid w:val="00834085"/>
    <w:rsid w:val="00834569"/>
    <w:rsid w:val="00835A8F"/>
    <w:rsid w:val="00836DCE"/>
    <w:rsid w:val="00843765"/>
    <w:rsid w:val="008437A8"/>
    <w:rsid w:val="00843FEF"/>
    <w:rsid w:val="008448E6"/>
    <w:rsid w:val="00844D5E"/>
    <w:rsid w:val="00845032"/>
    <w:rsid w:val="008469DD"/>
    <w:rsid w:val="00846E3C"/>
    <w:rsid w:val="00850C74"/>
    <w:rsid w:val="00850CA8"/>
    <w:rsid w:val="00850DA0"/>
    <w:rsid w:val="008512BA"/>
    <w:rsid w:val="008555E8"/>
    <w:rsid w:val="00855FB3"/>
    <w:rsid w:val="0085605F"/>
    <w:rsid w:val="0085713C"/>
    <w:rsid w:val="00857E34"/>
    <w:rsid w:val="00857FF5"/>
    <w:rsid w:val="0086172E"/>
    <w:rsid w:val="00861FFE"/>
    <w:rsid w:val="00864053"/>
    <w:rsid w:val="00867B42"/>
    <w:rsid w:val="00870079"/>
    <w:rsid w:val="00870D15"/>
    <w:rsid w:val="00873236"/>
    <w:rsid w:val="0087336E"/>
    <w:rsid w:val="00873463"/>
    <w:rsid w:val="00873F78"/>
    <w:rsid w:val="00874179"/>
    <w:rsid w:val="0087527C"/>
    <w:rsid w:val="00876109"/>
    <w:rsid w:val="00876CCF"/>
    <w:rsid w:val="008770C2"/>
    <w:rsid w:val="0087C5C2"/>
    <w:rsid w:val="00880372"/>
    <w:rsid w:val="00880F13"/>
    <w:rsid w:val="00882A8A"/>
    <w:rsid w:val="00884A7B"/>
    <w:rsid w:val="00884EC0"/>
    <w:rsid w:val="008857A8"/>
    <w:rsid w:val="008864ED"/>
    <w:rsid w:val="00886602"/>
    <w:rsid w:val="00886B4E"/>
    <w:rsid w:val="008874B9"/>
    <w:rsid w:val="0088776A"/>
    <w:rsid w:val="00887C97"/>
    <w:rsid w:val="008902F2"/>
    <w:rsid w:val="008907E2"/>
    <w:rsid w:val="0089151F"/>
    <w:rsid w:val="008917CA"/>
    <w:rsid w:val="008937AC"/>
    <w:rsid w:val="00894983"/>
    <w:rsid w:val="00894F58"/>
    <w:rsid w:val="00895006"/>
    <w:rsid w:val="00895D10"/>
    <w:rsid w:val="008A024C"/>
    <w:rsid w:val="008A063F"/>
    <w:rsid w:val="008A106A"/>
    <w:rsid w:val="008A1A64"/>
    <w:rsid w:val="008A1D1B"/>
    <w:rsid w:val="008A32D0"/>
    <w:rsid w:val="008A34A5"/>
    <w:rsid w:val="008A433F"/>
    <w:rsid w:val="008A4387"/>
    <w:rsid w:val="008A5A4B"/>
    <w:rsid w:val="008A5FAF"/>
    <w:rsid w:val="008A722B"/>
    <w:rsid w:val="008A8D08"/>
    <w:rsid w:val="008B14D2"/>
    <w:rsid w:val="008B1DE0"/>
    <w:rsid w:val="008B2833"/>
    <w:rsid w:val="008B4029"/>
    <w:rsid w:val="008B4680"/>
    <w:rsid w:val="008B55ED"/>
    <w:rsid w:val="008C0C61"/>
    <w:rsid w:val="008C2513"/>
    <w:rsid w:val="008C3194"/>
    <w:rsid w:val="008C3ACE"/>
    <w:rsid w:val="008C583A"/>
    <w:rsid w:val="008C6403"/>
    <w:rsid w:val="008C6D3A"/>
    <w:rsid w:val="008C6EAE"/>
    <w:rsid w:val="008C7C7E"/>
    <w:rsid w:val="008C7C8C"/>
    <w:rsid w:val="008D16FA"/>
    <w:rsid w:val="008D1EA4"/>
    <w:rsid w:val="008D219D"/>
    <w:rsid w:val="008D245C"/>
    <w:rsid w:val="008D2913"/>
    <w:rsid w:val="008D317A"/>
    <w:rsid w:val="008D3955"/>
    <w:rsid w:val="008D44A9"/>
    <w:rsid w:val="008D5849"/>
    <w:rsid w:val="008E1536"/>
    <w:rsid w:val="008E2BD7"/>
    <w:rsid w:val="008E38A3"/>
    <w:rsid w:val="008E3D4F"/>
    <w:rsid w:val="008E4022"/>
    <w:rsid w:val="008E5739"/>
    <w:rsid w:val="008E6394"/>
    <w:rsid w:val="008E6AE2"/>
    <w:rsid w:val="008E6DC1"/>
    <w:rsid w:val="008E70E1"/>
    <w:rsid w:val="008F0092"/>
    <w:rsid w:val="008F25F2"/>
    <w:rsid w:val="008F2784"/>
    <w:rsid w:val="008F2A05"/>
    <w:rsid w:val="008F524F"/>
    <w:rsid w:val="008F6718"/>
    <w:rsid w:val="008F6B06"/>
    <w:rsid w:val="008F791C"/>
    <w:rsid w:val="008F7961"/>
    <w:rsid w:val="0090211A"/>
    <w:rsid w:val="009027E9"/>
    <w:rsid w:val="00903ACF"/>
    <w:rsid w:val="009060B6"/>
    <w:rsid w:val="0090676A"/>
    <w:rsid w:val="00907EE9"/>
    <w:rsid w:val="0091039B"/>
    <w:rsid w:val="00910478"/>
    <w:rsid w:val="00910511"/>
    <w:rsid w:val="00912A34"/>
    <w:rsid w:val="0091318B"/>
    <w:rsid w:val="00916A5D"/>
    <w:rsid w:val="0091780A"/>
    <w:rsid w:val="00917993"/>
    <w:rsid w:val="00920E9C"/>
    <w:rsid w:val="0092131F"/>
    <w:rsid w:val="00921FFE"/>
    <w:rsid w:val="00923215"/>
    <w:rsid w:val="009239A8"/>
    <w:rsid w:val="00924961"/>
    <w:rsid w:val="0092509C"/>
    <w:rsid w:val="00926ECF"/>
    <w:rsid w:val="009300FC"/>
    <w:rsid w:val="00932197"/>
    <w:rsid w:val="00934C7C"/>
    <w:rsid w:val="009359D8"/>
    <w:rsid w:val="00935F7A"/>
    <w:rsid w:val="0093751C"/>
    <w:rsid w:val="00940991"/>
    <w:rsid w:val="00940AB0"/>
    <w:rsid w:val="00944154"/>
    <w:rsid w:val="00944C93"/>
    <w:rsid w:val="009466D9"/>
    <w:rsid w:val="0095013F"/>
    <w:rsid w:val="00951668"/>
    <w:rsid w:val="0095172F"/>
    <w:rsid w:val="00951A91"/>
    <w:rsid w:val="00951D83"/>
    <w:rsid w:val="00952924"/>
    <w:rsid w:val="00954449"/>
    <w:rsid w:val="0095462E"/>
    <w:rsid w:val="009564F1"/>
    <w:rsid w:val="0095741B"/>
    <w:rsid w:val="00957630"/>
    <w:rsid w:val="009607FD"/>
    <w:rsid w:val="0096162D"/>
    <w:rsid w:val="00961E68"/>
    <w:rsid w:val="009630AC"/>
    <w:rsid w:val="009632B8"/>
    <w:rsid w:val="00963C6C"/>
    <w:rsid w:val="00963E23"/>
    <w:rsid w:val="009647DA"/>
    <w:rsid w:val="00965004"/>
    <w:rsid w:val="009655E4"/>
    <w:rsid w:val="00966EAE"/>
    <w:rsid w:val="009707F0"/>
    <w:rsid w:val="0097167A"/>
    <w:rsid w:val="009742CC"/>
    <w:rsid w:val="00974D19"/>
    <w:rsid w:val="0097512A"/>
    <w:rsid w:val="0097625B"/>
    <w:rsid w:val="00976935"/>
    <w:rsid w:val="00976C54"/>
    <w:rsid w:val="0097721F"/>
    <w:rsid w:val="00980B15"/>
    <w:rsid w:val="00980C6B"/>
    <w:rsid w:val="0098104B"/>
    <w:rsid w:val="00981111"/>
    <w:rsid w:val="0098252B"/>
    <w:rsid w:val="009834A8"/>
    <w:rsid w:val="009839EF"/>
    <w:rsid w:val="00985522"/>
    <w:rsid w:val="00985E17"/>
    <w:rsid w:val="00990158"/>
    <w:rsid w:val="00994C38"/>
    <w:rsid w:val="009970DC"/>
    <w:rsid w:val="00997A26"/>
    <w:rsid w:val="009A00C9"/>
    <w:rsid w:val="009A0683"/>
    <w:rsid w:val="009A0EBE"/>
    <w:rsid w:val="009A18A9"/>
    <w:rsid w:val="009A1AE1"/>
    <w:rsid w:val="009A26E5"/>
    <w:rsid w:val="009A2A43"/>
    <w:rsid w:val="009A3C4C"/>
    <w:rsid w:val="009A4B6C"/>
    <w:rsid w:val="009A632D"/>
    <w:rsid w:val="009A7250"/>
    <w:rsid w:val="009B0C83"/>
    <w:rsid w:val="009B282F"/>
    <w:rsid w:val="009B2910"/>
    <w:rsid w:val="009B4002"/>
    <w:rsid w:val="009B6D3D"/>
    <w:rsid w:val="009B78E8"/>
    <w:rsid w:val="009B7D9D"/>
    <w:rsid w:val="009C15CD"/>
    <w:rsid w:val="009C21F6"/>
    <w:rsid w:val="009C29E4"/>
    <w:rsid w:val="009C2D5E"/>
    <w:rsid w:val="009C2DCB"/>
    <w:rsid w:val="009C5638"/>
    <w:rsid w:val="009C655F"/>
    <w:rsid w:val="009C704F"/>
    <w:rsid w:val="009D0094"/>
    <w:rsid w:val="009D032F"/>
    <w:rsid w:val="009D0F94"/>
    <w:rsid w:val="009D3C1A"/>
    <w:rsid w:val="009D3ED0"/>
    <w:rsid w:val="009D414E"/>
    <w:rsid w:val="009D559B"/>
    <w:rsid w:val="009D625B"/>
    <w:rsid w:val="009E00F5"/>
    <w:rsid w:val="009E06BB"/>
    <w:rsid w:val="009E0BB8"/>
    <w:rsid w:val="009E53FC"/>
    <w:rsid w:val="009E5601"/>
    <w:rsid w:val="009E6058"/>
    <w:rsid w:val="009E636A"/>
    <w:rsid w:val="009F0C86"/>
    <w:rsid w:val="009F691E"/>
    <w:rsid w:val="009F6D29"/>
    <w:rsid w:val="00A0115A"/>
    <w:rsid w:val="00A01A18"/>
    <w:rsid w:val="00A01C2F"/>
    <w:rsid w:val="00A02CA1"/>
    <w:rsid w:val="00A04680"/>
    <w:rsid w:val="00A063E0"/>
    <w:rsid w:val="00A109F8"/>
    <w:rsid w:val="00A10BC5"/>
    <w:rsid w:val="00A11F11"/>
    <w:rsid w:val="00A1224D"/>
    <w:rsid w:val="00A12E60"/>
    <w:rsid w:val="00A130A7"/>
    <w:rsid w:val="00A13ADD"/>
    <w:rsid w:val="00A140BC"/>
    <w:rsid w:val="00A157D7"/>
    <w:rsid w:val="00A16325"/>
    <w:rsid w:val="00A16C0F"/>
    <w:rsid w:val="00A179A7"/>
    <w:rsid w:val="00A213EB"/>
    <w:rsid w:val="00A27107"/>
    <w:rsid w:val="00A27FE7"/>
    <w:rsid w:val="00A30497"/>
    <w:rsid w:val="00A30884"/>
    <w:rsid w:val="00A31836"/>
    <w:rsid w:val="00A32F00"/>
    <w:rsid w:val="00A377B0"/>
    <w:rsid w:val="00A41937"/>
    <w:rsid w:val="00A43ADA"/>
    <w:rsid w:val="00A44387"/>
    <w:rsid w:val="00A447F4"/>
    <w:rsid w:val="00A455FB"/>
    <w:rsid w:val="00A45B3F"/>
    <w:rsid w:val="00A4663A"/>
    <w:rsid w:val="00A46872"/>
    <w:rsid w:val="00A5063C"/>
    <w:rsid w:val="00A5382C"/>
    <w:rsid w:val="00A55416"/>
    <w:rsid w:val="00A5654D"/>
    <w:rsid w:val="00A567D4"/>
    <w:rsid w:val="00A56EBA"/>
    <w:rsid w:val="00A6088C"/>
    <w:rsid w:val="00A61A2B"/>
    <w:rsid w:val="00A624E9"/>
    <w:rsid w:val="00A62633"/>
    <w:rsid w:val="00A6402E"/>
    <w:rsid w:val="00A6445E"/>
    <w:rsid w:val="00A64F1D"/>
    <w:rsid w:val="00A6505D"/>
    <w:rsid w:val="00A6520F"/>
    <w:rsid w:val="00A669F3"/>
    <w:rsid w:val="00A671CC"/>
    <w:rsid w:val="00A70A66"/>
    <w:rsid w:val="00A70B32"/>
    <w:rsid w:val="00A7498C"/>
    <w:rsid w:val="00A82F2D"/>
    <w:rsid w:val="00A854E2"/>
    <w:rsid w:val="00AA0168"/>
    <w:rsid w:val="00AA101A"/>
    <w:rsid w:val="00AA2CF7"/>
    <w:rsid w:val="00AA374A"/>
    <w:rsid w:val="00AA4643"/>
    <w:rsid w:val="00AA5D5B"/>
    <w:rsid w:val="00AA7A26"/>
    <w:rsid w:val="00AB0361"/>
    <w:rsid w:val="00AB14B9"/>
    <w:rsid w:val="00AB180D"/>
    <w:rsid w:val="00AB3411"/>
    <w:rsid w:val="00AB36B8"/>
    <w:rsid w:val="00AB42CF"/>
    <w:rsid w:val="00AB7CA5"/>
    <w:rsid w:val="00AC111C"/>
    <w:rsid w:val="00AC1B77"/>
    <w:rsid w:val="00AC3AF7"/>
    <w:rsid w:val="00AC53B1"/>
    <w:rsid w:val="00AC6B45"/>
    <w:rsid w:val="00AC6DB5"/>
    <w:rsid w:val="00AC6E5E"/>
    <w:rsid w:val="00AC7222"/>
    <w:rsid w:val="00AD063B"/>
    <w:rsid w:val="00AD0BF0"/>
    <w:rsid w:val="00AD0FD3"/>
    <w:rsid w:val="00AD252A"/>
    <w:rsid w:val="00AD3CAF"/>
    <w:rsid w:val="00AD3E29"/>
    <w:rsid w:val="00AD4291"/>
    <w:rsid w:val="00AD4E35"/>
    <w:rsid w:val="00AD5997"/>
    <w:rsid w:val="00AD5CD7"/>
    <w:rsid w:val="00AD683E"/>
    <w:rsid w:val="00AD716F"/>
    <w:rsid w:val="00AD7770"/>
    <w:rsid w:val="00AE11A8"/>
    <w:rsid w:val="00AE1C5C"/>
    <w:rsid w:val="00AE1DAF"/>
    <w:rsid w:val="00AE4229"/>
    <w:rsid w:val="00AE6465"/>
    <w:rsid w:val="00AE6C8C"/>
    <w:rsid w:val="00AF0485"/>
    <w:rsid w:val="00AF0F46"/>
    <w:rsid w:val="00AF131F"/>
    <w:rsid w:val="00AF190F"/>
    <w:rsid w:val="00AF4DE5"/>
    <w:rsid w:val="00AF56E5"/>
    <w:rsid w:val="00B00AC4"/>
    <w:rsid w:val="00B01A10"/>
    <w:rsid w:val="00B022A6"/>
    <w:rsid w:val="00B05796"/>
    <w:rsid w:val="00B062A0"/>
    <w:rsid w:val="00B07117"/>
    <w:rsid w:val="00B11295"/>
    <w:rsid w:val="00B11397"/>
    <w:rsid w:val="00B1192A"/>
    <w:rsid w:val="00B150E0"/>
    <w:rsid w:val="00B158B3"/>
    <w:rsid w:val="00B15B2A"/>
    <w:rsid w:val="00B17710"/>
    <w:rsid w:val="00B21069"/>
    <w:rsid w:val="00B21BD4"/>
    <w:rsid w:val="00B21D98"/>
    <w:rsid w:val="00B23D7C"/>
    <w:rsid w:val="00B25ABC"/>
    <w:rsid w:val="00B26C4B"/>
    <w:rsid w:val="00B273A3"/>
    <w:rsid w:val="00B273AC"/>
    <w:rsid w:val="00B279E2"/>
    <w:rsid w:val="00B310FC"/>
    <w:rsid w:val="00B31825"/>
    <w:rsid w:val="00B3197D"/>
    <w:rsid w:val="00B31BAD"/>
    <w:rsid w:val="00B33D0B"/>
    <w:rsid w:val="00B35F10"/>
    <w:rsid w:val="00B37C0F"/>
    <w:rsid w:val="00B418F1"/>
    <w:rsid w:val="00B43651"/>
    <w:rsid w:val="00B4495D"/>
    <w:rsid w:val="00B44A75"/>
    <w:rsid w:val="00B458ED"/>
    <w:rsid w:val="00B45C08"/>
    <w:rsid w:val="00B466FD"/>
    <w:rsid w:val="00B47DDF"/>
    <w:rsid w:val="00B50FC3"/>
    <w:rsid w:val="00B5158C"/>
    <w:rsid w:val="00B53BC0"/>
    <w:rsid w:val="00B53CBD"/>
    <w:rsid w:val="00B54337"/>
    <w:rsid w:val="00B564F5"/>
    <w:rsid w:val="00B56F5E"/>
    <w:rsid w:val="00B57F21"/>
    <w:rsid w:val="00B63105"/>
    <w:rsid w:val="00B637E6"/>
    <w:rsid w:val="00B63AFB"/>
    <w:rsid w:val="00B6495E"/>
    <w:rsid w:val="00B65163"/>
    <w:rsid w:val="00B66113"/>
    <w:rsid w:val="00B67310"/>
    <w:rsid w:val="00B67C62"/>
    <w:rsid w:val="00B67F04"/>
    <w:rsid w:val="00B706D5"/>
    <w:rsid w:val="00B707AB"/>
    <w:rsid w:val="00B7250E"/>
    <w:rsid w:val="00B727AE"/>
    <w:rsid w:val="00B73BAA"/>
    <w:rsid w:val="00B741D4"/>
    <w:rsid w:val="00B74EC9"/>
    <w:rsid w:val="00B7527A"/>
    <w:rsid w:val="00B76356"/>
    <w:rsid w:val="00B76877"/>
    <w:rsid w:val="00B82345"/>
    <w:rsid w:val="00B82787"/>
    <w:rsid w:val="00B839BB"/>
    <w:rsid w:val="00B8660C"/>
    <w:rsid w:val="00B86D90"/>
    <w:rsid w:val="00B8719D"/>
    <w:rsid w:val="00B8773A"/>
    <w:rsid w:val="00B901DA"/>
    <w:rsid w:val="00B91B91"/>
    <w:rsid w:val="00B93A2B"/>
    <w:rsid w:val="00B93F25"/>
    <w:rsid w:val="00B951C1"/>
    <w:rsid w:val="00B95280"/>
    <w:rsid w:val="00B95EE5"/>
    <w:rsid w:val="00B9608B"/>
    <w:rsid w:val="00B96CE8"/>
    <w:rsid w:val="00B97C68"/>
    <w:rsid w:val="00BA077B"/>
    <w:rsid w:val="00BA2E10"/>
    <w:rsid w:val="00BA3100"/>
    <w:rsid w:val="00BA414E"/>
    <w:rsid w:val="00BA432F"/>
    <w:rsid w:val="00BA4650"/>
    <w:rsid w:val="00BA4C16"/>
    <w:rsid w:val="00BA5BE5"/>
    <w:rsid w:val="00BA62D4"/>
    <w:rsid w:val="00BA65EB"/>
    <w:rsid w:val="00BA7F68"/>
    <w:rsid w:val="00BB1347"/>
    <w:rsid w:val="00BB1757"/>
    <w:rsid w:val="00BB2C72"/>
    <w:rsid w:val="00BB3D4C"/>
    <w:rsid w:val="00BB7179"/>
    <w:rsid w:val="00BB73F0"/>
    <w:rsid w:val="00BB74E8"/>
    <w:rsid w:val="00BC04FE"/>
    <w:rsid w:val="00BC0656"/>
    <w:rsid w:val="00BC0954"/>
    <w:rsid w:val="00BC195F"/>
    <w:rsid w:val="00BC23D4"/>
    <w:rsid w:val="00BC3184"/>
    <w:rsid w:val="00BC4CD3"/>
    <w:rsid w:val="00BC4FE0"/>
    <w:rsid w:val="00BD0B57"/>
    <w:rsid w:val="00BD110D"/>
    <w:rsid w:val="00BD1EAB"/>
    <w:rsid w:val="00BD203F"/>
    <w:rsid w:val="00BD3DAC"/>
    <w:rsid w:val="00BD4424"/>
    <w:rsid w:val="00BD5D27"/>
    <w:rsid w:val="00BD63A9"/>
    <w:rsid w:val="00BE0265"/>
    <w:rsid w:val="00BE070B"/>
    <w:rsid w:val="00BE110F"/>
    <w:rsid w:val="00BE44B1"/>
    <w:rsid w:val="00BE46D2"/>
    <w:rsid w:val="00BE5054"/>
    <w:rsid w:val="00BE51B9"/>
    <w:rsid w:val="00BE7D54"/>
    <w:rsid w:val="00BE7F5A"/>
    <w:rsid w:val="00BF20B0"/>
    <w:rsid w:val="00BF3421"/>
    <w:rsid w:val="00BF34C2"/>
    <w:rsid w:val="00BF61AD"/>
    <w:rsid w:val="00BF7ACA"/>
    <w:rsid w:val="00C0023A"/>
    <w:rsid w:val="00C02483"/>
    <w:rsid w:val="00C0279C"/>
    <w:rsid w:val="00C03341"/>
    <w:rsid w:val="00C04FDD"/>
    <w:rsid w:val="00C05737"/>
    <w:rsid w:val="00C058E0"/>
    <w:rsid w:val="00C05DFE"/>
    <w:rsid w:val="00C07A7D"/>
    <w:rsid w:val="00C07D44"/>
    <w:rsid w:val="00C07E4D"/>
    <w:rsid w:val="00C10F25"/>
    <w:rsid w:val="00C11817"/>
    <w:rsid w:val="00C11942"/>
    <w:rsid w:val="00C11C10"/>
    <w:rsid w:val="00C11E91"/>
    <w:rsid w:val="00C12189"/>
    <w:rsid w:val="00C12681"/>
    <w:rsid w:val="00C16C69"/>
    <w:rsid w:val="00C17A44"/>
    <w:rsid w:val="00C20B22"/>
    <w:rsid w:val="00C21C1D"/>
    <w:rsid w:val="00C22EC4"/>
    <w:rsid w:val="00C24AB3"/>
    <w:rsid w:val="00C25622"/>
    <w:rsid w:val="00C272FB"/>
    <w:rsid w:val="00C27A1C"/>
    <w:rsid w:val="00C30D4A"/>
    <w:rsid w:val="00C32486"/>
    <w:rsid w:val="00C330B9"/>
    <w:rsid w:val="00C37FED"/>
    <w:rsid w:val="00C43BEF"/>
    <w:rsid w:val="00C44848"/>
    <w:rsid w:val="00C47A1D"/>
    <w:rsid w:val="00C47BCC"/>
    <w:rsid w:val="00C503BC"/>
    <w:rsid w:val="00C52E7E"/>
    <w:rsid w:val="00C550C7"/>
    <w:rsid w:val="00C56371"/>
    <w:rsid w:val="00C57BA5"/>
    <w:rsid w:val="00C57E88"/>
    <w:rsid w:val="00C60530"/>
    <w:rsid w:val="00C607A4"/>
    <w:rsid w:val="00C61976"/>
    <w:rsid w:val="00C61F62"/>
    <w:rsid w:val="00C6247C"/>
    <w:rsid w:val="00C62EE4"/>
    <w:rsid w:val="00C64A2A"/>
    <w:rsid w:val="00C67CFD"/>
    <w:rsid w:val="00C70F70"/>
    <w:rsid w:val="00C71FCA"/>
    <w:rsid w:val="00C728FE"/>
    <w:rsid w:val="00C80A4C"/>
    <w:rsid w:val="00C81CBC"/>
    <w:rsid w:val="00C828B7"/>
    <w:rsid w:val="00C834A8"/>
    <w:rsid w:val="00C83DE3"/>
    <w:rsid w:val="00C85D4E"/>
    <w:rsid w:val="00C89290"/>
    <w:rsid w:val="00C905D0"/>
    <w:rsid w:val="00C91F8C"/>
    <w:rsid w:val="00C92951"/>
    <w:rsid w:val="00C92C40"/>
    <w:rsid w:val="00C93008"/>
    <w:rsid w:val="00C93164"/>
    <w:rsid w:val="00C9345E"/>
    <w:rsid w:val="00C941CF"/>
    <w:rsid w:val="00C9479E"/>
    <w:rsid w:val="00C94932"/>
    <w:rsid w:val="00C9514D"/>
    <w:rsid w:val="00CA1543"/>
    <w:rsid w:val="00CA1716"/>
    <w:rsid w:val="00CA1C1A"/>
    <w:rsid w:val="00CA2E2D"/>
    <w:rsid w:val="00CA4081"/>
    <w:rsid w:val="00CA67BE"/>
    <w:rsid w:val="00CA67C8"/>
    <w:rsid w:val="00CA75F1"/>
    <w:rsid w:val="00CB0033"/>
    <w:rsid w:val="00CB1304"/>
    <w:rsid w:val="00CB190D"/>
    <w:rsid w:val="00CB2DD2"/>
    <w:rsid w:val="00CB36AF"/>
    <w:rsid w:val="00CB47C3"/>
    <w:rsid w:val="00CB49D7"/>
    <w:rsid w:val="00CB5A6B"/>
    <w:rsid w:val="00CB73FB"/>
    <w:rsid w:val="00CC037C"/>
    <w:rsid w:val="00CC0F51"/>
    <w:rsid w:val="00CC43E4"/>
    <w:rsid w:val="00CC5CB6"/>
    <w:rsid w:val="00CC6EDE"/>
    <w:rsid w:val="00CD063E"/>
    <w:rsid w:val="00CD0D6D"/>
    <w:rsid w:val="00CD2703"/>
    <w:rsid w:val="00CD2E1C"/>
    <w:rsid w:val="00CD376F"/>
    <w:rsid w:val="00CD3940"/>
    <w:rsid w:val="00CD4994"/>
    <w:rsid w:val="00CD5B97"/>
    <w:rsid w:val="00CD5DB6"/>
    <w:rsid w:val="00CD6D1C"/>
    <w:rsid w:val="00CD754E"/>
    <w:rsid w:val="00CD7B1D"/>
    <w:rsid w:val="00CE0197"/>
    <w:rsid w:val="00CE102B"/>
    <w:rsid w:val="00CE15EE"/>
    <w:rsid w:val="00CE1A05"/>
    <w:rsid w:val="00CE1D9E"/>
    <w:rsid w:val="00CE2814"/>
    <w:rsid w:val="00CE2DE9"/>
    <w:rsid w:val="00CE2DF7"/>
    <w:rsid w:val="00CE3A1A"/>
    <w:rsid w:val="00CE3F36"/>
    <w:rsid w:val="00CE41E7"/>
    <w:rsid w:val="00CE4439"/>
    <w:rsid w:val="00CE45BF"/>
    <w:rsid w:val="00CE4820"/>
    <w:rsid w:val="00CE5936"/>
    <w:rsid w:val="00CE5BF8"/>
    <w:rsid w:val="00CE756F"/>
    <w:rsid w:val="00CF1D04"/>
    <w:rsid w:val="00CF2A7C"/>
    <w:rsid w:val="00CF3AA1"/>
    <w:rsid w:val="00CF5789"/>
    <w:rsid w:val="00CF5D5E"/>
    <w:rsid w:val="00CF6767"/>
    <w:rsid w:val="00CF75B2"/>
    <w:rsid w:val="00D00EB5"/>
    <w:rsid w:val="00D015EB"/>
    <w:rsid w:val="00D01696"/>
    <w:rsid w:val="00D01B76"/>
    <w:rsid w:val="00D01FF3"/>
    <w:rsid w:val="00D02420"/>
    <w:rsid w:val="00D02838"/>
    <w:rsid w:val="00D03E0D"/>
    <w:rsid w:val="00D0499B"/>
    <w:rsid w:val="00D0677D"/>
    <w:rsid w:val="00D077A1"/>
    <w:rsid w:val="00D07B5B"/>
    <w:rsid w:val="00D12E45"/>
    <w:rsid w:val="00D1357E"/>
    <w:rsid w:val="00D135D5"/>
    <w:rsid w:val="00D15090"/>
    <w:rsid w:val="00D1515C"/>
    <w:rsid w:val="00D15553"/>
    <w:rsid w:val="00D220F1"/>
    <w:rsid w:val="00D2223A"/>
    <w:rsid w:val="00D223D7"/>
    <w:rsid w:val="00D232D3"/>
    <w:rsid w:val="00D2449F"/>
    <w:rsid w:val="00D252A4"/>
    <w:rsid w:val="00D25C90"/>
    <w:rsid w:val="00D27723"/>
    <w:rsid w:val="00D30251"/>
    <w:rsid w:val="00D305E9"/>
    <w:rsid w:val="00D31439"/>
    <w:rsid w:val="00D31510"/>
    <w:rsid w:val="00D31695"/>
    <w:rsid w:val="00D31749"/>
    <w:rsid w:val="00D3192D"/>
    <w:rsid w:val="00D32028"/>
    <w:rsid w:val="00D325A2"/>
    <w:rsid w:val="00D3335B"/>
    <w:rsid w:val="00D33BEF"/>
    <w:rsid w:val="00D341B3"/>
    <w:rsid w:val="00D361A8"/>
    <w:rsid w:val="00D36F1B"/>
    <w:rsid w:val="00D36F93"/>
    <w:rsid w:val="00D37DF1"/>
    <w:rsid w:val="00D436D3"/>
    <w:rsid w:val="00D50145"/>
    <w:rsid w:val="00D50753"/>
    <w:rsid w:val="00D51A61"/>
    <w:rsid w:val="00D52411"/>
    <w:rsid w:val="00D531B4"/>
    <w:rsid w:val="00D55648"/>
    <w:rsid w:val="00D574D0"/>
    <w:rsid w:val="00D6029D"/>
    <w:rsid w:val="00D616FC"/>
    <w:rsid w:val="00D6339E"/>
    <w:rsid w:val="00D63D22"/>
    <w:rsid w:val="00D63FEF"/>
    <w:rsid w:val="00D646B3"/>
    <w:rsid w:val="00D648B0"/>
    <w:rsid w:val="00D65270"/>
    <w:rsid w:val="00D65EAC"/>
    <w:rsid w:val="00D67FD8"/>
    <w:rsid w:val="00D70487"/>
    <w:rsid w:val="00D71D59"/>
    <w:rsid w:val="00D721B4"/>
    <w:rsid w:val="00D74A0E"/>
    <w:rsid w:val="00D74A8E"/>
    <w:rsid w:val="00D76460"/>
    <w:rsid w:val="00D77A91"/>
    <w:rsid w:val="00D80A08"/>
    <w:rsid w:val="00D81158"/>
    <w:rsid w:val="00D8346B"/>
    <w:rsid w:val="00D8384E"/>
    <w:rsid w:val="00D84097"/>
    <w:rsid w:val="00D84843"/>
    <w:rsid w:val="00D85138"/>
    <w:rsid w:val="00D87D52"/>
    <w:rsid w:val="00D920D3"/>
    <w:rsid w:val="00D92754"/>
    <w:rsid w:val="00D95BA5"/>
    <w:rsid w:val="00D97075"/>
    <w:rsid w:val="00D97DE3"/>
    <w:rsid w:val="00DA0354"/>
    <w:rsid w:val="00DA0359"/>
    <w:rsid w:val="00DA0374"/>
    <w:rsid w:val="00DA0ACA"/>
    <w:rsid w:val="00DA320D"/>
    <w:rsid w:val="00DA35E6"/>
    <w:rsid w:val="00DA4174"/>
    <w:rsid w:val="00DA4B49"/>
    <w:rsid w:val="00DA7D58"/>
    <w:rsid w:val="00DB0A2E"/>
    <w:rsid w:val="00DB2BAD"/>
    <w:rsid w:val="00DB3863"/>
    <w:rsid w:val="00DB5348"/>
    <w:rsid w:val="00DB5404"/>
    <w:rsid w:val="00DB65A2"/>
    <w:rsid w:val="00DB66F4"/>
    <w:rsid w:val="00DC2A4C"/>
    <w:rsid w:val="00DC52A9"/>
    <w:rsid w:val="00DC52BB"/>
    <w:rsid w:val="00DC58FA"/>
    <w:rsid w:val="00DC6129"/>
    <w:rsid w:val="00DC715B"/>
    <w:rsid w:val="00DD0B87"/>
    <w:rsid w:val="00DD0BA9"/>
    <w:rsid w:val="00DD1639"/>
    <w:rsid w:val="00DD1CE5"/>
    <w:rsid w:val="00DD20BC"/>
    <w:rsid w:val="00DD37D6"/>
    <w:rsid w:val="00DD3EE6"/>
    <w:rsid w:val="00DD45DE"/>
    <w:rsid w:val="00DD4B5B"/>
    <w:rsid w:val="00DD4EB3"/>
    <w:rsid w:val="00DD5DD2"/>
    <w:rsid w:val="00DD6EEC"/>
    <w:rsid w:val="00DD758B"/>
    <w:rsid w:val="00DE18B7"/>
    <w:rsid w:val="00DE193D"/>
    <w:rsid w:val="00DE2983"/>
    <w:rsid w:val="00DE366D"/>
    <w:rsid w:val="00DE36BC"/>
    <w:rsid w:val="00DE36DE"/>
    <w:rsid w:val="00DE7372"/>
    <w:rsid w:val="00DF07F2"/>
    <w:rsid w:val="00DF1D23"/>
    <w:rsid w:val="00DF28C5"/>
    <w:rsid w:val="00DF56EE"/>
    <w:rsid w:val="00DF5C21"/>
    <w:rsid w:val="00DF60ED"/>
    <w:rsid w:val="00DF69EF"/>
    <w:rsid w:val="00DF6C04"/>
    <w:rsid w:val="00E02197"/>
    <w:rsid w:val="00E07AF5"/>
    <w:rsid w:val="00E07F66"/>
    <w:rsid w:val="00E133D7"/>
    <w:rsid w:val="00E20033"/>
    <w:rsid w:val="00E2435D"/>
    <w:rsid w:val="00E26051"/>
    <w:rsid w:val="00E26AA7"/>
    <w:rsid w:val="00E27460"/>
    <w:rsid w:val="00E30205"/>
    <w:rsid w:val="00E3196E"/>
    <w:rsid w:val="00E3237B"/>
    <w:rsid w:val="00E3265B"/>
    <w:rsid w:val="00E34894"/>
    <w:rsid w:val="00E357AB"/>
    <w:rsid w:val="00E35E3D"/>
    <w:rsid w:val="00E37624"/>
    <w:rsid w:val="00E41173"/>
    <w:rsid w:val="00E421DD"/>
    <w:rsid w:val="00E42854"/>
    <w:rsid w:val="00E45003"/>
    <w:rsid w:val="00E500D1"/>
    <w:rsid w:val="00E51461"/>
    <w:rsid w:val="00E528B4"/>
    <w:rsid w:val="00E5338B"/>
    <w:rsid w:val="00E556F1"/>
    <w:rsid w:val="00E55718"/>
    <w:rsid w:val="00E55F6E"/>
    <w:rsid w:val="00E60ABC"/>
    <w:rsid w:val="00E60CB5"/>
    <w:rsid w:val="00E61880"/>
    <w:rsid w:val="00E61DCC"/>
    <w:rsid w:val="00E633B6"/>
    <w:rsid w:val="00E634F0"/>
    <w:rsid w:val="00E63876"/>
    <w:rsid w:val="00E64471"/>
    <w:rsid w:val="00E64515"/>
    <w:rsid w:val="00E64897"/>
    <w:rsid w:val="00E67A58"/>
    <w:rsid w:val="00E67BDB"/>
    <w:rsid w:val="00E67D11"/>
    <w:rsid w:val="00E67D4B"/>
    <w:rsid w:val="00E7146C"/>
    <w:rsid w:val="00E729EF"/>
    <w:rsid w:val="00E73865"/>
    <w:rsid w:val="00E7440F"/>
    <w:rsid w:val="00E75E5D"/>
    <w:rsid w:val="00E76753"/>
    <w:rsid w:val="00E773DC"/>
    <w:rsid w:val="00E81CA8"/>
    <w:rsid w:val="00E830D4"/>
    <w:rsid w:val="00E831A8"/>
    <w:rsid w:val="00E85EE3"/>
    <w:rsid w:val="00E868A8"/>
    <w:rsid w:val="00E872D1"/>
    <w:rsid w:val="00E91A91"/>
    <w:rsid w:val="00E91B9D"/>
    <w:rsid w:val="00E94041"/>
    <w:rsid w:val="00E955BF"/>
    <w:rsid w:val="00E95DE1"/>
    <w:rsid w:val="00E967DF"/>
    <w:rsid w:val="00E97089"/>
    <w:rsid w:val="00E97B00"/>
    <w:rsid w:val="00E97C94"/>
    <w:rsid w:val="00EA11EA"/>
    <w:rsid w:val="00EA266B"/>
    <w:rsid w:val="00EA36BB"/>
    <w:rsid w:val="00EA4A07"/>
    <w:rsid w:val="00EA4E72"/>
    <w:rsid w:val="00EA6E39"/>
    <w:rsid w:val="00EA6EBC"/>
    <w:rsid w:val="00EB037A"/>
    <w:rsid w:val="00EB107F"/>
    <w:rsid w:val="00EB1192"/>
    <w:rsid w:val="00EB1E11"/>
    <w:rsid w:val="00EB230A"/>
    <w:rsid w:val="00EB31FF"/>
    <w:rsid w:val="00EB39A9"/>
    <w:rsid w:val="00EB3F11"/>
    <w:rsid w:val="00EB43B9"/>
    <w:rsid w:val="00EB6444"/>
    <w:rsid w:val="00EB7014"/>
    <w:rsid w:val="00EC08D0"/>
    <w:rsid w:val="00EC1BBD"/>
    <w:rsid w:val="00EC1EA1"/>
    <w:rsid w:val="00EC258E"/>
    <w:rsid w:val="00EC25D4"/>
    <w:rsid w:val="00EC33DA"/>
    <w:rsid w:val="00EC35BC"/>
    <w:rsid w:val="00EC4B35"/>
    <w:rsid w:val="00EC6218"/>
    <w:rsid w:val="00EC7D9D"/>
    <w:rsid w:val="00ED0E25"/>
    <w:rsid w:val="00ED1CE0"/>
    <w:rsid w:val="00ED42B8"/>
    <w:rsid w:val="00ED6774"/>
    <w:rsid w:val="00ED7103"/>
    <w:rsid w:val="00ED7278"/>
    <w:rsid w:val="00ED798F"/>
    <w:rsid w:val="00ED79B0"/>
    <w:rsid w:val="00EE1A54"/>
    <w:rsid w:val="00EE27D5"/>
    <w:rsid w:val="00EE2D9B"/>
    <w:rsid w:val="00EE3206"/>
    <w:rsid w:val="00EE335D"/>
    <w:rsid w:val="00EE54CA"/>
    <w:rsid w:val="00EE5850"/>
    <w:rsid w:val="00EE5A0B"/>
    <w:rsid w:val="00EE5E0F"/>
    <w:rsid w:val="00EE67C3"/>
    <w:rsid w:val="00EE6E4E"/>
    <w:rsid w:val="00EE7F2F"/>
    <w:rsid w:val="00EF0D31"/>
    <w:rsid w:val="00EF0ECC"/>
    <w:rsid w:val="00EF2A08"/>
    <w:rsid w:val="00EF5FCE"/>
    <w:rsid w:val="00EF674C"/>
    <w:rsid w:val="00EF7270"/>
    <w:rsid w:val="00F002FB"/>
    <w:rsid w:val="00F01C53"/>
    <w:rsid w:val="00F026F2"/>
    <w:rsid w:val="00F0290D"/>
    <w:rsid w:val="00F02B9C"/>
    <w:rsid w:val="00F02EF2"/>
    <w:rsid w:val="00F0302F"/>
    <w:rsid w:val="00F0391B"/>
    <w:rsid w:val="00F03EFE"/>
    <w:rsid w:val="00F0491F"/>
    <w:rsid w:val="00F06185"/>
    <w:rsid w:val="00F1038E"/>
    <w:rsid w:val="00F10615"/>
    <w:rsid w:val="00F106FF"/>
    <w:rsid w:val="00F10ECE"/>
    <w:rsid w:val="00F11895"/>
    <w:rsid w:val="00F11ACC"/>
    <w:rsid w:val="00F13CA3"/>
    <w:rsid w:val="00F163B6"/>
    <w:rsid w:val="00F16CB7"/>
    <w:rsid w:val="00F17A6E"/>
    <w:rsid w:val="00F2244D"/>
    <w:rsid w:val="00F2289B"/>
    <w:rsid w:val="00F24D78"/>
    <w:rsid w:val="00F25312"/>
    <w:rsid w:val="00F26DD3"/>
    <w:rsid w:val="00F271F5"/>
    <w:rsid w:val="00F27259"/>
    <w:rsid w:val="00F273EF"/>
    <w:rsid w:val="00F27E08"/>
    <w:rsid w:val="00F30388"/>
    <w:rsid w:val="00F30780"/>
    <w:rsid w:val="00F310C9"/>
    <w:rsid w:val="00F31E90"/>
    <w:rsid w:val="00F323FA"/>
    <w:rsid w:val="00F33790"/>
    <w:rsid w:val="00F33A1B"/>
    <w:rsid w:val="00F33CFC"/>
    <w:rsid w:val="00F34D72"/>
    <w:rsid w:val="00F3549E"/>
    <w:rsid w:val="00F36461"/>
    <w:rsid w:val="00F36EA2"/>
    <w:rsid w:val="00F37A66"/>
    <w:rsid w:val="00F40583"/>
    <w:rsid w:val="00F41230"/>
    <w:rsid w:val="00F417F6"/>
    <w:rsid w:val="00F44694"/>
    <w:rsid w:val="00F44E64"/>
    <w:rsid w:val="00F4541E"/>
    <w:rsid w:val="00F458A2"/>
    <w:rsid w:val="00F45C17"/>
    <w:rsid w:val="00F46987"/>
    <w:rsid w:val="00F46E15"/>
    <w:rsid w:val="00F47025"/>
    <w:rsid w:val="00F4734A"/>
    <w:rsid w:val="00F506EE"/>
    <w:rsid w:val="00F51F53"/>
    <w:rsid w:val="00F53CF6"/>
    <w:rsid w:val="00F53F3F"/>
    <w:rsid w:val="00F54B39"/>
    <w:rsid w:val="00F54DDE"/>
    <w:rsid w:val="00F5548B"/>
    <w:rsid w:val="00F55610"/>
    <w:rsid w:val="00F57AEA"/>
    <w:rsid w:val="00F60A87"/>
    <w:rsid w:val="00F633A4"/>
    <w:rsid w:val="00F6468B"/>
    <w:rsid w:val="00F660CD"/>
    <w:rsid w:val="00F66F2F"/>
    <w:rsid w:val="00F71175"/>
    <w:rsid w:val="00F71F57"/>
    <w:rsid w:val="00F72B3E"/>
    <w:rsid w:val="00F74090"/>
    <w:rsid w:val="00F75FDA"/>
    <w:rsid w:val="00F76921"/>
    <w:rsid w:val="00F76DE6"/>
    <w:rsid w:val="00F77CA3"/>
    <w:rsid w:val="00F80568"/>
    <w:rsid w:val="00F81FB8"/>
    <w:rsid w:val="00F824F7"/>
    <w:rsid w:val="00F82C06"/>
    <w:rsid w:val="00F846E0"/>
    <w:rsid w:val="00F85BCF"/>
    <w:rsid w:val="00F860CD"/>
    <w:rsid w:val="00F863B9"/>
    <w:rsid w:val="00F87011"/>
    <w:rsid w:val="00F87A2D"/>
    <w:rsid w:val="00F91652"/>
    <w:rsid w:val="00F91870"/>
    <w:rsid w:val="00F91D2D"/>
    <w:rsid w:val="00F925DB"/>
    <w:rsid w:val="00F94EB3"/>
    <w:rsid w:val="00F9503F"/>
    <w:rsid w:val="00F959FA"/>
    <w:rsid w:val="00F95B84"/>
    <w:rsid w:val="00F96E7B"/>
    <w:rsid w:val="00FA10A2"/>
    <w:rsid w:val="00FA219A"/>
    <w:rsid w:val="00FA2E9B"/>
    <w:rsid w:val="00FA5816"/>
    <w:rsid w:val="00FA60EC"/>
    <w:rsid w:val="00FA70C1"/>
    <w:rsid w:val="00FB0962"/>
    <w:rsid w:val="00FB163F"/>
    <w:rsid w:val="00FB3B7D"/>
    <w:rsid w:val="00FB4A20"/>
    <w:rsid w:val="00FB6228"/>
    <w:rsid w:val="00FC0A97"/>
    <w:rsid w:val="00FC2C02"/>
    <w:rsid w:val="00FC361E"/>
    <w:rsid w:val="00FC42BF"/>
    <w:rsid w:val="00FC48DF"/>
    <w:rsid w:val="00FC5539"/>
    <w:rsid w:val="00FC5FF0"/>
    <w:rsid w:val="00FD0BB8"/>
    <w:rsid w:val="00FD18F2"/>
    <w:rsid w:val="00FD30DC"/>
    <w:rsid w:val="00FD4794"/>
    <w:rsid w:val="00FD5089"/>
    <w:rsid w:val="00FD586C"/>
    <w:rsid w:val="00FD5E79"/>
    <w:rsid w:val="00FD79C1"/>
    <w:rsid w:val="00FD7CD1"/>
    <w:rsid w:val="00FE2859"/>
    <w:rsid w:val="00FE2D9D"/>
    <w:rsid w:val="00FE41AE"/>
    <w:rsid w:val="00FE5C6B"/>
    <w:rsid w:val="00FE67B9"/>
    <w:rsid w:val="00FF01EE"/>
    <w:rsid w:val="00FF0694"/>
    <w:rsid w:val="00FF24E4"/>
    <w:rsid w:val="00FF2698"/>
    <w:rsid w:val="00FF2FB9"/>
    <w:rsid w:val="00FF6D6B"/>
    <w:rsid w:val="00FF7B3F"/>
    <w:rsid w:val="015BCC8D"/>
    <w:rsid w:val="0171257A"/>
    <w:rsid w:val="029145B2"/>
    <w:rsid w:val="02B39953"/>
    <w:rsid w:val="02D750F6"/>
    <w:rsid w:val="02F5429E"/>
    <w:rsid w:val="0359C174"/>
    <w:rsid w:val="04AE217A"/>
    <w:rsid w:val="057861CA"/>
    <w:rsid w:val="059B42E6"/>
    <w:rsid w:val="05AE49A6"/>
    <w:rsid w:val="0625025F"/>
    <w:rsid w:val="0638FD68"/>
    <w:rsid w:val="0661C15E"/>
    <w:rsid w:val="071A3FCA"/>
    <w:rsid w:val="07299EC7"/>
    <w:rsid w:val="0782F419"/>
    <w:rsid w:val="07D07E29"/>
    <w:rsid w:val="08389DB0"/>
    <w:rsid w:val="08543E6B"/>
    <w:rsid w:val="0866288B"/>
    <w:rsid w:val="08EDDA28"/>
    <w:rsid w:val="09F248D8"/>
    <w:rsid w:val="0A2FCCC5"/>
    <w:rsid w:val="0A661B11"/>
    <w:rsid w:val="0AEC21CD"/>
    <w:rsid w:val="0C2BC495"/>
    <w:rsid w:val="0C4473C6"/>
    <w:rsid w:val="0C5CD494"/>
    <w:rsid w:val="0CCDAA71"/>
    <w:rsid w:val="0D462D92"/>
    <w:rsid w:val="0D5250D7"/>
    <w:rsid w:val="0D65AFC0"/>
    <w:rsid w:val="0E647306"/>
    <w:rsid w:val="0F8F3964"/>
    <w:rsid w:val="10FA4353"/>
    <w:rsid w:val="117BFA71"/>
    <w:rsid w:val="11C2003A"/>
    <w:rsid w:val="127167B5"/>
    <w:rsid w:val="12A2E1E7"/>
    <w:rsid w:val="12CE6F63"/>
    <w:rsid w:val="131BAC94"/>
    <w:rsid w:val="1349E244"/>
    <w:rsid w:val="136E4B9C"/>
    <w:rsid w:val="13A8CE51"/>
    <w:rsid w:val="151F592D"/>
    <w:rsid w:val="15541723"/>
    <w:rsid w:val="15BC0079"/>
    <w:rsid w:val="15F98AE7"/>
    <w:rsid w:val="166B5287"/>
    <w:rsid w:val="16EE6AC3"/>
    <w:rsid w:val="16F43315"/>
    <w:rsid w:val="1816E2D6"/>
    <w:rsid w:val="1882D293"/>
    <w:rsid w:val="18E94571"/>
    <w:rsid w:val="190EE81A"/>
    <w:rsid w:val="1952FB84"/>
    <w:rsid w:val="19DD6CEA"/>
    <w:rsid w:val="1A114463"/>
    <w:rsid w:val="1B3ADD3B"/>
    <w:rsid w:val="1BB75209"/>
    <w:rsid w:val="1BE33412"/>
    <w:rsid w:val="1C9EF264"/>
    <w:rsid w:val="1CA3BCDF"/>
    <w:rsid w:val="1CDB1D77"/>
    <w:rsid w:val="1D31ADFD"/>
    <w:rsid w:val="1D6F8BAD"/>
    <w:rsid w:val="1D81A8E7"/>
    <w:rsid w:val="1DA88807"/>
    <w:rsid w:val="1DD49256"/>
    <w:rsid w:val="1E008E01"/>
    <w:rsid w:val="1E12B0BE"/>
    <w:rsid w:val="1F4EE319"/>
    <w:rsid w:val="203E8A02"/>
    <w:rsid w:val="2095F18A"/>
    <w:rsid w:val="20EC1B85"/>
    <w:rsid w:val="21CE7610"/>
    <w:rsid w:val="22947522"/>
    <w:rsid w:val="22A029BB"/>
    <w:rsid w:val="22D50710"/>
    <w:rsid w:val="232B85F1"/>
    <w:rsid w:val="23491A9E"/>
    <w:rsid w:val="234FB132"/>
    <w:rsid w:val="23890330"/>
    <w:rsid w:val="23B98C44"/>
    <w:rsid w:val="23F08EBE"/>
    <w:rsid w:val="24113B1A"/>
    <w:rsid w:val="257F3F69"/>
    <w:rsid w:val="25833B6C"/>
    <w:rsid w:val="25A039EF"/>
    <w:rsid w:val="266403E9"/>
    <w:rsid w:val="28A3219E"/>
    <w:rsid w:val="2A0FC77D"/>
    <w:rsid w:val="2ADE8F89"/>
    <w:rsid w:val="2B463033"/>
    <w:rsid w:val="2B9A7632"/>
    <w:rsid w:val="2BE57C13"/>
    <w:rsid w:val="2C57E059"/>
    <w:rsid w:val="2C6A77C8"/>
    <w:rsid w:val="2C709CF5"/>
    <w:rsid w:val="2C7F9E5E"/>
    <w:rsid w:val="2D2E30C0"/>
    <w:rsid w:val="2DCE4A7C"/>
    <w:rsid w:val="2DEF759C"/>
    <w:rsid w:val="2E87C106"/>
    <w:rsid w:val="2E89275C"/>
    <w:rsid w:val="2F7EB7D0"/>
    <w:rsid w:val="3025C91F"/>
    <w:rsid w:val="305F70AB"/>
    <w:rsid w:val="306592F4"/>
    <w:rsid w:val="307C86C9"/>
    <w:rsid w:val="313F844F"/>
    <w:rsid w:val="31AA2686"/>
    <w:rsid w:val="31F5378A"/>
    <w:rsid w:val="3240484D"/>
    <w:rsid w:val="3243AB1C"/>
    <w:rsid w:val="326C824B"/>
    <w:rsid w:val="32EAB9F6"/>
    <w:rsid w:val="33A134C4"/>
    <w:rsid w:val="340AB37C"/>
    <w:rsid w:val="3416C8B5"/>
    <w:rsid w:val="342D0DEA"/>
    <w:rsid w:val="34CB65AB"/>
    <w:rsid w:val="3508EA5B"/>
    <w:rsid w:val="35736FCA"/>
    <w:rsid w:val="35C5EEF1"/>
    <w:rsid w:val="3642C013"/>
    <w:rsid w:val="366C1EA3"/>
    <w:rsid w:val="36874912"/>
    <w:rsid w:val="3721A073"/>
    <w:rsid w:val="37734ED9"/>
    <w:rsid w:val="37DE9074"/>
    <w:rsid w:val="38DC1013"/>
    <w:rsid w:val="39313AD8"/>
    <w:rsid w:val="398B1B56"/>
    <w:rsid w:val="39DC3B41"/>
    <w:rsid w:val="3A1D94FE"/>
    <w:rsid w:val="3B470963"/>
    <w:rsid w:val="3B864444"/>
    <w:rsid w:val="3C9407DA"/>
    <w:rsid w:val="3C9AB1DF"/>
    <w:rsid w:val="3D08D111"/>
    <w:rsid w:val="3D576E54"/>
    <w:rsid w:val="3D6F918B"/>
    <w:rsid w:val="3D741587"/>
    <w:rsid w:val="3D7DBCBE"/>
    <w:rsid w:val="3D92E074"/>
    <w:rsid w:val="3E2AFD0F"/>
    <w:rsid w:val="3E4450DB"/>
    <w:rsid w:val="3E956C6F"/>
    <w:rsid w:val="3EF7E938"/>
    <w:rsid w:val="3FA93724"/>
    <w:rsid w:val="3FDF98C1"/>
    <w:rsid w:val="403E6B2E"/>
    <w:rsid w:val="409FCD74"/>
    <w:rsid w:val="40EBB716"/>
    <w:rsid w:val="41B35E16"/>
    <w:rsid w:val="41C3F9F6"/>
    <w:rsid w:val="422C0612"/>
    <w:rsid w:val="42414831"/>
    <w:rsid w:val="42D35493"/>
    <w:rsid w:val="434D2D4B"/>
    <w:rsid w:val="43AAF235"/>
    <w:rsid w:val="43FA7741"/>
    <w:rsid w:val="441B257E"/>
    <w:rsid w:val="4424DA97"/>
    <w:rsid w:val="4478772F"/>
    <w:rsid w:val="44A40E13"/>
    <w:rsid w:val="45DEC463"/>
    <w:rsid w:val="468119EB"/>
    <w:rsid w:val="46ABE602"/>
    <w:rsid w:val="46E6D178"/>
    <w:rsid w:val="46EE21A3"/>
    <w:rsid w:val="46FF0435"/>
    <w:rsid w:val="47355893"/>
    <w:rsid w:val="477841C5"/>
    <w:rsid w:val="487C9E4B"/>
    <w:rsid w:val="4894386E"/>
    <w:rsid w:val="48C5DE9F"/>
    <w:rsid w:val="4AA47E51"/>
    <w:rsid w:val="4B58A23C"/>
    <w:rsid w:val="4BCB4AB4"/>
    <w:rsid w:val="4C3E04B2"/>
    <w:rsid w:val="4C71D9BC"/>
    <w:rsid w:val="4CD4B7D3"/>
    <w:rsid w:val="4D2EABBE"/>
    <w:rsid w:val="4D798F2D"/>
    <w:rsid w:val="4DED52B6"/>
    <w:rsid w:val="4E3264B9"/>
    <w:rsid w:val="4EE4E4FA"/>
    <w:rsid w:val="4F3CBDE7"/>
    <w:rsid w:val="4F58BAFC"/>
    <w:rsid w:val="507BCD45"/>
    <w:rsid w:val="50C4586B"/>
    <w:rsid w:val="50F33C5C"/>
    <w:rsid w:val="510D62F8"/>
    <w:rsid w:val="51951904"/>
    <w:rsid w:val="519E22D0"/>
    <w:rsid w:val="51B9701B"/>
    <w:rsid w:val="5216A956"/>
    <w:rsid w:val="521EFBE5"/>
    <w:rsid w:val="523D7D4B"/>
    <w:rsid w:val="537AAF00"/>
    <w:rsid w:val="5391F8F8"/>
    <w:rsid w:val="53E0EE1D"/>
    <w:rsid w:val="53EF215B"/>
    <w:rsid w:val="54074FD7"/>
    <w:rsid w:val="541C391F"/>
    <w:rsid w:val="5421D01A"/>
    <w:rsid w:val="5442734B"/>
    <w:rsid w:val="5569FBBF"/>
    <w:rsid w:val="55D9A464"/>
    <w:rsid w:val="55F875F3"/>
    <w:rsid w:val="56082C5B"/>
    <w:rsid w:val="56B3777E"/>
    <w:rsid w:val="5762B6B8"/>
    <w:rsid w:val="5772BD37"/>
    <w:rsid w:val="5867E181"/>
    <w:rsid w:val="587D1FBF"/>
    <w:rsid w:val="59374E46"/>
    <w:rsid w:val="5986E550"/>
    <w:rsid w:val="5A43F382"/>
    <w:rsid w:val="5A5102A6"/>
    <w:rsid w:val="5AD65AAE"/>
    <w:rsid w:val="5B2D3B07"/>
    <w:rsid w:val="5C05778A"/>
    <w:rsid w:val="5C6071CF"/>
    <w:rsid w:val="5D7E772D"/>
    <w:rsid w:val="5DCD74EC"/>
    <w:rsid w:val="5E061724"/>
    <w:rsid w:val="5E1327BF"/>
    <w:rsid w:val="5E8204B0"/>
    <w:rsid w:val="5EB38EEE"/>
    <w:rsid w:val="5F143C9D"/>
    <w:rsid w:val="5F207992"/>
    <w:rsid w:val="606B2914"/>
    <w:rsid w:val="608E64E9"/>
    <w:rsid w:val="60AE87FC"/>
    <w:rsid w:val="615B259C"/>
    <w:rsid w:val="615C18E2"/>
    <w:rsid w:val="6168708D"/>
    <w:rsid w:val="61983F84"/>
    <w:rsid w:val="61A9B3CF"/>
    <w:rsid w:val="6297F848"/>
    <w:rsid w:val="63A1B2BC"/>
    <w:rsid w:val="63FABAB2"/>
    <w:rsid w:val="642C07F8"/>
    <w:rsid w:val="65169B73"/>
    <w:rsid w:val="655334C8"/>
    <w:rsid w:val="659763C7"/>
    <w:rsid w:val="65AAC61B"/>
    <w:rsid w:val="65F2BD24"/>
    <w:rsid w:val="6615CD63"/>
    <w:rsid w:val="669CF300"/>
    <w:rsid w:val="66E09745"/>
    <w:rsid w:val="67DB7DB6"/>
    <w:rsid w:val="68432ED2"/>
    <w:rsid w:val="6AAEC8BE"/>
    <w:rsid w:val="6AB6DD82"/>
    <w:rsid w:val="6AC64D08"/>
    <w:rsid w:val="6B11612B"/>
    <w:rsid w:val="6B822C6D"/>
    <w:rsid w:val="6BD3A23B"/>
    <w:rsid w:val="6C00182E"/>
    <w:rsid w:val="6C19736E"/>
    <w:rsid w:val="6C2F679B"/>
    <w:rsid w:val="6CBA4798"/>
    <w:rsid w:val="6D18448F"/>
    <w:rsid w:val="6D502E61"/>
    <w:rsid w:val="6DB234E6"/>
    <w:rsid w:val="6E019E89"/>
    <w:rsid w:val="6EB01867"/>
    <w:rsid w:val="6F2EFAAD"/>
    <w:rsid w:val="6F3C8A38"/>
    <w:rsid w:val="6F3DD228"/>
    <w:rsid w:val="6F62A6D4"/>
    <w:rsid w:val="708FCA0C"/>
    <w:rsid w:val="712C22DF"/>
    <w:rsid w:val="71585BEB"/>
    <w:rsid w:val="72639FBF"/>
    <w:rsid w:val="726A0EB3"/>
    <w:rsid w:val="72AC73E7"/>
    <w:rsid w:val="73AD0135"/>
    <w:rsid w:val="745B4773"/>
    <w:rsid w:val="747E88E3"/>
    <w:rsid w:val="75C6688F"/>
    <w:rsid w:val="76628B18"/>
    <w:rsid w:val="76DE58DD"/>
    <w:rsid w:val="76E6D574"/>
    <w:rsid w:val="773589FD"/>
    <w:rsid w:val="78137AFE"/>
    <w:rsid w:val="7944475A"/>
    <w:rsid w:val="79B76F2B"/>
    <w:rsid w:val="79EECFB0"/>
    <w:rsid w:val="7B586093"/>
    <w:rsid w:val="7B63BF36"/>
    <w:rsid w:val="7BAFC071"/>
    <w:rsid w:val="7BD1A564"/>
    <w:rsid w:val="7D9C7A5B"/>
    <w:rsid w:val="7DC8E893"/>
    <w:rsid w:val="7E0C4039"/>
    <w:rsid w:val="7E82D7C5"/>
    <w:rsid w:val="7E8C0813"/>
    <w:rsid w:val="7F9BA867"/>
    <w:rsid w:val="7F9D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1C95E557-1CBC-49F0-924B-2CB269C9E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828"/>
        <w:tab w:val="num" w:pos="288"/>
      </w:tabs>
      <w:spacing w:after="240"/>
      <w:ind w:left="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C3E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3E3B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3E3B"/>
    <w:rPr>
      <w:rFonts w:eastAsiaTheme="minorEastAsia" w:cs="Arial"/>
      <w:color w:val="au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E3B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E3B"/>
    <w:rPr>
      <w:rFonts w:eastAsiaTheme="minorEastAsia" w:cs="Arial"/>
      <w:b/>
      <w:bCs/>
      <w:color w:val="auto"/>
      <w:sz w:val="20"/>
      <w:szCs w:val="20"/>
    </w:rPr>
  </w:style>
  <w:style w:type="paragraph" w:customStyle="1" w:styleId="Level1">
    <w:name w:val="Level 1"/>
    <w:basedOn w:val="Normal"/>
    <w:rsid w:val="00134286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39BB"/>
  </w:style>
  <w:style w:type="character" w:styleId="FootnoteReference">
    <w:name w:val="footnote reference"/>
    <w:uiPriority w:val="99"/>
    <w:rsid w:val="00B839BB"/>
  </w:style>
  <w:style w:type="paragraph" w:customStyle="1" w:styleId="Level5">
    <w:name w:val="Level 5"/>
    <w:basedOn w:val="Normal"/>
    <w:uiPriority w:val="99"/>
    <w:rsid w:val="00B839BB"/>
    <w:pPr>
      <w:widowControl w:val="0"/>
      <w:numPr>
        <w:ilvl w:val="4"/>
        <w:numId w:val="10"/>
      </w:numPr>
      <w:autoSpaceDE w:val="0"/>
      <w:autoSpaceDN w:val="0"/>
      <w:adjustRightInd w:val="0"/>
      <w:ind w:left="3600" w:hanging="720"/>
      <w:outlineLvl w:val="4"/>
    </w:pPr>
    <w:rPr>
      <w:rFonts w:ascii="Mona Lisa Recut" w:eastAsia="Times New Roman" w:hAnsi="Mona Lisa Recut"/>
      <w:color w:val="auto"/>
      <w:sz w:val="24"/>
      <w:szCs w:val="24"/>
    </w:rPr>
  </w:style>
  <w:style w:type="paragraph" w:customStyle="1" w:styleId="Level4">
    <w:name w:val="Level 4"/>
    <w:basedOn w:val="Normal"/>
    <w:uiPriority w:val="99"/>
    <w:rsid w:val="00B839BB"/>
    <w:pPr>
      <w:widowControl w:val="0"/>
      <w:numPr>
        <w:ilvl w:val="3"/>
        <w:numId w:val="11"/>
      </w:numPr>
      <w:autoSpaceDE w:val="0"/>
      <w:autoSpaceDN w:val="0"/>
      <w:adjustRightInd w:val="0"/>
      <w:outlineLvl w:val="3"/>
    </w:pPr>
    <w:rPr>
      <w:rFonts w:ascii="Mona Lisa Recut" w:eastAsia="Times New Roman" w:hAnsi="Mona Lisa Recut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839BB"/>
    <w:pPr>
      <w:spacing w:after="0"/>
    </w:pPr>
    <w:rPr>
      <w:rFonts w:ascii="Mona Lisa Recut" w:eastAsia="Times New Roman" w:hAnsi="Mona Lisa Recut"/>
      <w:color w:val="auto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839BB"/>
    <w:pPr>
      <w:spacing w:after="0"/>
    </w:pPr>
    <w:rPr>
      <w:rFonts w:ascii="Calibri" w:eastAsia="Times New Roman" w:hAnsi="Calibri"/>
      <w:color w:val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21instructions">
    <w:name w:val="1021 instructions"/>
    <w:basedOn w:val="Heading3"/>
    <w:qFormat/>
    <w:rsid w:val="00107314"/>
    <w:pPr>
      <w:numPr>
        <w:ilvl w:val="0"/>
        <w:numId w:val="12"/>
      </w:numPr>
      <w:tabs>
        <w:tab w:val="num" w:pos="360"/>
      </w:tabs>
      <w:ind w:left="0" w:firstLine="0"/>
    </w:pPr>
  </w:style>
  <w:style w:type="paragraph" w:customStyle="1" w:styleId="Level2">
    <w:name w:val="Level 2"/>
    <w:basedOn w:val="Normal"/>
    <w:rsid w:val="00EB6444"/>
    <w:pPr>
      <w:widowControl w:val="0"/>
      <w:numPr>
        <w:ilvl w:val="1"/>
        <w:numId w:val="14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8278E3"/>
    <w:pPr>
      <w:widowControl w:val="0"/>
      <w:autoSpaceDE w:val="0"/>
      <w:autoSpaceDN w:val="0"/>
    </w:pPr>
    <w:rPr>
      <w:rFonts w:eastAsia="Arial" w:cs="Arial"/>
      <w:color w:val="auto"/>
    </w:rPr>
  </w:style>
  <w:style w:type="character" w:styleId="UnresolvedMention">
    <w:name w:val="Unresolved Mention"/>
    <w:basedOn w:val="DefaultParagraphFont"/>
    <w:uiPriority w:val="99"/>
    <w:unhideWhenUsed/>
    <w:rsid w:val="007026F5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57BA5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F54DDE"/>
  </w:style>
  <w:style w:type="paragraph" w:styleId="Bibliography">
    <w:name w:val="Bibliography"/>
    <w:basedOn w:val="Normal"/>
    <w:next w:val="Normal"/>
    <w:uiPriority w:val="37"/>
    <w:semiHidden/>
    <w:unhideWhenUsed/>
    <w:rsid w:val="00510D50"/>
  </w:style>
  <w:style w:type="paragraph" w:styleId="BlockText">
    <w:name w:val="Block Text"/>
    <w:basedOn w:val="Normal"/>
    <w:uiPriority w:val="99"/>
    <w:semiHidden/>
    <w:unhideWhenUsed/>
    <w:rsid w:val="00510D5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0D5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0D50"/>
  </w:style>
  <w:style w:type="paragraph" w:styleId="BodyText3">
    <w:name w:val="Body Text 3"/>
    <w:basedOn w:val="Normal"/>
    <w:link w:val="BodyText3Char"/>
    <w:uiPriority w:val="99"/>
    <w:semiHidden/>
    <w:unhideWhenUsed/>
    <w:rsid w:val="00510D5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10D5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10D5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0D5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0D5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10D5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10D5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10D5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10D5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0D5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0D5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510D5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10D5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10D50"/>
  </w:style>
  <w:style w:type="character" w:customStyle="1" w:styleId="DateChar">
    <w:name w:val="Date Char"/>
    <w:basedOn w:val="DefaultParagraphFont"/>
    <w:link w:val="Date"/>
    <w:uiPriority w:val="99"/>
    <w:semiHidden/>
    <w:rsid w:val="00510D50"/>
  </w:style>
  <w:style w:type="paragraph" w:styleId="DocumentMap">
    <w:name w:val="Document Map"/>
    <w:basedOn w:val="Normal"/>
    <w:link w:val="DocumentMapChar"/>
    <w:uiPriority w:val="99"/>
    <w:semiHidden/>
    <w:unhideWhenUsed/>
    <w:rsid w:val="00510D5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10D5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10D5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10D50"/>
  </w:style>
  <w:style w:type="paragraph" w:styleId="EndnoteText">
    <w:name w:val="endnote text"/>
    <w:basedOn w:val="Normal"/>
    <w:link w:val="EndnoteTextChar"/>
    <w:uiPriority w:val="99"/>
    <w:semiHidden/>
    <w:unhideWhenUsed/>
    <w:rsid w:val="00510D5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10D5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10D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10D5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10D5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10D5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0D5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0D5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10D5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10D5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10D5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10D5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10D5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10D5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10D5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10D5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10D5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10D5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510D5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10D5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510D5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10D5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10D5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10D5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10D5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10D50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10D50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10D50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10D50"/>
    <w:pPr>
      <w:numPr>
        <w:numId w:val="2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10D50"/>
    <w:pPr>
      <w:numPr>
        <w:numId w:val="2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10D5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10D5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10D5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10D5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10D5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10D50"/>
    <w:pPr>
      <w:numPr>
        <w:numId w:val="3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10D50"/>
    <w:pPr>
      <w:numPr>
        <w:numId w:val="3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10D50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10D50"/>
    <w:pPr>
      <w:numPr>
        <w:numId w:val="3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10D50"/>
    <w:pPr>
      <w:numPr>
        <w:numId w:val="34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10D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10D5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10D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10D5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10D50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510D5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10D5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10D5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10D50"/>
  </w:style>
  <w:style w:type="paragraph" w:styleId="PlainText">
    <w:name w:val="Plain Text"/>
    <w:basedOn w:val="Normal"/>
    <w:link w:val="PlainTextChar"/>
    <w:uiPriority w:val="99"/>
    <w:semiHidden/>
    <w:unhideWhenUsed/>
    <w:rsid w:val="00510D5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10D5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510D5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10D5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10D5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10D50"/>
  </w:style>
  <w:style w:type="paragraph" w:styleId="Signature">
    <w:name w:val="Signature"/>
    <w:basedOn w:val="Normal"/>
    <w:link w:val="SignatureChar"/>
    <w:uiPriority w:val="99"/>
    <w:semiHidden/>
    <w:unhideWhenUsed/>
    <w:rsid w:val="00510D5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10D5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510D5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510D5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6JEHU5UPDS4F-1893021606-1733</_dlc_DocId>
    <_dlc_DocIdUrl xmlns="d4e282bb-1ef9-4cbd-a653-06682fc7ad56">
      <Url>https://usnrc.sharepoint.com/teams/NRO-NUREG-1021-Working-Group/_layouts/15/DocIdRedir.aspx?ID=6JEHU5UPDS4F-1893021606-1733</Url>
      <Description>6JEHU5UPDS4F-1893021606-1733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DA3C8E-1FB5-4473-84F5-D254AA590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FDD45-E53B-4D20-AF05-71303606F8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1FB32-8575-4E60-80FD-2265ED8535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4172135-A4BA-43D2-AFF9-DEAF2FD7BE9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A7E55BFD-58EB-48AC-91EC-E17B9BCA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46</cp:revision>
  <cp:lastPrinted>2021-07-26T13:15:00Z</cp:lastPrinted>
  <dcterms:created xsi:type="dcterms:W3CDTF">2021-05-27T18:10:00Z</dcterms:created>
  <dcterms:modified xsi:type="dcterms:W3CDTF">2022-02-15T18:31:00Z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1ce6094c-5063-4dac-9451-505c32d4f66f</vt:lpwstr>
  </property>
</Properties>
</file>